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15D9" w:rsidRDefault="005D3F17" w:rsidP="00C60B90">
      <w:pPr>
        <w:pStyle w:val="Subtitle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5105400</wp:posOffset>
            </wp:positionH>
            <wp:positionV relativeFrom="paragraph">
              <wp:posOffset>-114300</wp:posOffset>
            </wp:positionV>
            <wp:extent cx="1069975" cy="1371600"/>
            <wp:effectExtent l="19050" t="0" r="0" b="0"/>
            <wp:wrapSquare wrapText="bothSides"/>
            <wp:docPr id="2" name="Picture 2" descr="Pict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000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415D9">
        <w:t>SUMAN DATTA</w:t>
      </w:r>
      <w:r w:rsidR="00F415D9" w:rsidRPr="008A396C">
        <w:t xml:space="preserve"> </w:t>
      </w:r>
      <w:r w:rsidR="00F415D9">
        <w:t xml:space="preserve">                                                                                </w:t>
      </w:r>
    </w:p>
    <w:p w:rsidR="00F415D9" w:rsidRPr="00DE26D1" w:rsidRDefault="00F415D9" w:rsidP="00DE26D1">
      <w:pPr>
        <w:pStyle w:val="ListParagraph"/>
        <w:ind w:left="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Block-C/5</w:t>
      </w:r>
      <w:r w:rsidRPr="00DE26D1">
        <w:rPr>
          <w:rFonts w:ascii="Palatino Linotype" w:hAnsi="Palatino Linotype" w:cs="Palatino Linotype"/>
          <w:sz w:val="20"/>
          <w:szCs w:val="20"/>
        </w:rPr>
        <w:t xml:space="preserve">, Hit </w:t>
      </w:r>
      <w:proofErr w:type="spellStart"/>
      <w:r w:rsidRPr="00DE26D1">
        <w:rPr>
          <w:rFonts w:ascii="Palatino Linotype" w:hAnsi="Palatino Linotype" w:cs="Palatino Linotype"/>
          <w:sz w:val="20"/>
          <w:szCs w:val="20"/>
        </w:rPr>
        <w:t>Dumurjala</w:t>
      </w:r>
      <w:proofErr w:type="spellEnd"/>
      <w:r w:rsidRPr="00DE26D1">
        <w:rPr>
          <w:rFonts w:ascii="Palatino Linotype" w:hAnsi="Palatino Linotype" w:cs="Palatino Linotype"/>
          <w:sz w:val="20"/>
          <w:szCs w:val="20"/>
        </w:rPr>
        <w:t xml:space="preserve"> Quarter Howrah -4</w:t>
      </w:r>
    </w:p>
    <w:p w:rsidR="00F415D9" w:rsidRPr="0071764B" w:rsidRDefault="00F415D9" w:rsidP="002B2E71">
      <w:pPr>
        <w:jc w:val="both"/>
        <w:rPr>
          <w:rFonts w:ascii="Palatino Linotype" w:hAnsi="Palatino Linotype" w:cs="Palatino Linotype"/>
          <w:color w:val="0000FF"/>
          <w:sz w:val="20"/>
          <w:szCs w:val="20"/>
          <w:u w:val="single"/>
        </w:rPr>
      </w:pPr>
      <w:r w:rsidRPr="00C12F7B">
        <w:rPr>
          <w:rFonts w:ascii="Palatino Linotype" w:hAnsi="Palatino Linotype" w:cs="Palatino Linotype"/>
          <w:b/>
          <w:bCs/>
          <w:sz w:val="20"/>
          <w:szCs w:val="20"/>
        </w:rPr>
        <w:t>Contact:</w:t>
      </w:r>
      <w:r w:rsidR="00C17DF2" w:rsidRPr="00C17DF2">
        <w:rPr>
          <w:rFonts w:ascii="Palatino Linotype" w:hAnsi="Palatino Linotype" w:cs="Palatino Linotype"/>
          <w:sz w:val="20"/>
          <w:szCs w:val="20"/>
        </w:rPr>
        <w:t xml:space="preserve"> </w:t>
      </w:r>
      <w:r w:rsidRPr="00AF1BC9">
        <w:rPr>
          <w:rFonts w:ascii="Palatino Linotype" w:hAnsi="Palatino Linotype" w:cs="Palatino Linotype"/>
          <w:sz w:val="20"/>
          <w:szCs w:val="20"/>
        </w:rPr>
        <w:t xml:space="preserve"> </w:t>
      </w:r>
      <w:r>
        <w:rPr>
          <w:rFonts w:ascii="Palatino Linotype" w:hAnsi="Palatino Linotype" w:cs="Palatino Linotype"/>
          <w:sz w:val="20"/>
          <w:szCs w:val="20"/>
        </w:rPr>
        <w:t>+91-</w:t>
      </w:r>
      <w:r w:rsidRPr="00DE26D1">
        <w:rPr>
          <w:rFonts w:ascii="Palatino Linotype" w:hAnsi="Palatino Linotype" w:cs="Palatino Linotype"/>
          <w:sz w:val="20"/>
          <w:szCs w:val="20"/>
        </w:rPr>
        <w:t>9331756800</w:t>
      </w:r>
      <w:r>
        <w:rPr>
          <w:rFonts w:ascii="Palatino Linotype" w:hAnsi="Palatino Linotype" w:cs="Palatino Linotype"/>
          <w:sz w:val="20"/>
          <w:szCs w:val="20"/>
        </w:rPr>
        <w:t xml:space="preserve">, +; </w:t>
      </w:r>
      <w:r w:rsidRPr="00C12F7B">
        <w:rPr>
          <w:rFonts w:ascii="Palatino Linotype" w:hAnsi="Palatino Linotype" w:cs="Palatino Linotype"/>
          <w:b/>
          <w:bCs/>
          <w:sz w:val="20"/>
          <w:szCs w:val="20"/>
        </w:rPr>
        <w:t>Email:</w:t>
      </w:r>
      <w:r w:rsidRPr="006907DA">
        <w:t xml:space="preserve"> </w:t>
      </w:r>
      <w:r>
        <w:rPr>
          <w:rFonts w:ascii="Palatino Linotype" w:hAnsi="Palatino Linotype" w:cs="Palatino Linotype"/>
          <w:color w:val="0000FF"/>
          <w:sz w:val="20"/>
          <w:szCs w:val="20"/>
          <w:u w:val="single"/>
        </w:rPr>
        <w:t>datta.suman87@yahoo.com</w:t>
      </w:r>
    </w:p>
    <w:p w:rsidR="00F415D9" w:rsidRPr="00E80EC5" w:rsidRDefault="005B2F5E" w:rsidP="002B2E71">
      <w:pPr>
        <w:pStyle w:val="Heading1"/>
        <w:jc w:val="both"/>
        <w:rPr>
          <w:rFonts w:ascii="Palatino Linotype" w:hAnsi="Palatino Linotype" w:cs="Palatino Linotype"/>
          <w:b w:val="0"/>
          <w:bCs w:val="0"/>
        </w:rPr>
      </w:pPr>
      <w:r>
        <w:rPr>
          <w:rFonts w:ascii="Palatino Linotype" w:eastAsia="SimSun" w:hAnsi="Palatino Linotype"/>
          <w:b w:val="0"/>
          <w:bCs w:val="0"/>
          <w:noProof/>
          <w:sz w:val="18"/>
          <w:szCs w:val="18"/>
        </w:rPr>
      </w:r>
      <w:r w:rsidR="005B2F5E">
        <w:rPr>
          <w:rFonts w:ascii="Palatino Linotype" w:eastAsia="SimSun" w:hAnsi="Palatino Linotype"/>
          <w:b w:val="0"/>
          <w:bCs w:val="0"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in;height:7.5pt" o:hrpct="0" o:hralign="center" o:hr="t">
            <v:imagedata r:id="rId8" o:title=""/>
          </v:shape>
        </w:pict>
      </w:r>
    </w:p>
    <w:p w:rsidR="00F415D9" w:rsidRPr="00E411E6" w:rsidRDefault="00F415D9" w:rsidP="002B2E71">
      <w:pPr>
        <w:jc w:val="both"/>
        <w:rPr>
          <w:rFonts w:ascii="Palatino Linotype" w:hAnsi="Palatino Linotype" w:cs="Palatino Linotype"/>
          <w:b/>
          <w:bCs/>
          <w:color w:val="000000"/>
          <w:sz w:val="32"/>
          <w:szCs w:val="32"/>
          <w:lang w:val="en-IN"/>
        </w:rPr>
      </w:pPr>
      <w:r w:rsidRPr="00E411E6">
        <w:rPr>
          <w:rFonts w:ascii="Palatino Linotype" w:hAnsi="Palatino Linotype" w:cs="Palatino Linotype"/>
          <w:b/>
          <w:bCs/>
          <w:color w:val="000000"/>
          <w:sz w:val="32"/>
          <w:szCs w:val="32"/>
          <w:lang w:val="en-IN"/>
        </w:rPr>
        <w:t>FINANCE &amp; ACCOUNTS PROFESSIONAL</w:t>
      </w:r>
    </w:p>
    <w:p w:rsidR="00F415D9" w:rsidRDefault="00F415D9" w:rsidP="002F5B85">
      <w:pPr>
        <w:rPr>
          <w:rFonts w:ascii="Palatino Linotype" w:hAnsi="Palatino Linotype" w:cs="Palatino Linotype"/>
          <w:i/>
          <w:iCs/>
          <w:sz w:val="20"/>
          <w:szCs w:val="20"/>
        </w:rPr>
      </w:pPr>
      <w:r w:rsidRPr="0006439B">
        <w:rPr>
          <w:rFonts w:ascii="Palatino Linotype" w:hAnsi="Palatino Linotype" w:cs="Palatino Linotype"/>
          <w:i/>
          <w:iCs/>
          <w:sz w:val="20"/>
          <w:szCs w:val="20"/>
        </w:rPr>
        <w:t>Seeking challenging assignments with an organization of repute across the industry</w:t>
      </w:r>
    </w:p>
    <w:p w:rsidR="00F415D9" w:rsidRPr="00AF1BC9" w:rsidRDefault="005B2F5E" w:rsidP="002F5B85">
      <w:pPr>
        <w:spacing w:before="20" w:after="20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eastAsia="SimSun" w:hAnsi="Palatino Linotype"/>
          <w:b/>
          <w:bCs/>
          <w:noProof/>
          <w:sz w:val="18"/>
          <w:szCs w:val="18"/>
        </w:rPr>
      </w:r>
      <w:r w:rsidR="005B2F5E">
        <w:rPr>
          <w:rFonts w:ascii="Palatino Linotype" w:eastAsia="SimSun" w:hAnsi="Palatino Linotype"/>
          <w:b/>
          <w:bCs/>
          <w:noProof/>
          <w:sz w:val="18"/>
          <w:szCs w:val="18"/>
        </w:rPr>
        <w:pict>
          <v:shape id="_x0000_i1026" type="#_x0000_t75" style="width:10in;height:7.5pt" o:hrpct="0" o:hralign="center" o:hr="t">
            <v:imagedata r:id="rId8" o:title=""/>
          </v:shape>
        </w:pict>
      </w:r>
    </w:p>
    <w:p w:rsidR="00F415D9" w:rsidRPr="00353FC5" w:rsidRDefault="00F415D9" w:rsidP="005F120B">
      <w:pPr>
        <w:tabs>
          <w:tab w:val="left" w:pos="360"/>
        </w:tabs>
        <w:suppressAutoHyphens/>
        <w:spacing w:line="200" w:lineRule="atLeast"/>
        <w:jc w:val="both"/>
        <w:rPr>
          <w:rFonts w:ascii="Palatino Linotype" w:hAnsi="Palatino Linotype" w:cs="Palatino Linotype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Palatino Linotype" w:hAnsi="Palatino Linotype" w:cs="Palatino Linotype"/>
          <w:b/>
          <w:bCs/>
          <w:sz w:val="22"/>
          <w:szCs w:val="22"/>
        </w:rPr>
        <w:t>PROFILE</w:t>
      </w:r>
    </w:p>
    <w:p w:rsidR="00F415D9" w:rsidRPr="00434163" w:rsidRDefault="00F415D9" w:rsidP="005F120B">
      <w:pPr>
        <w:jc w:val="both"/>
        <w:rPr>
          <w:rFonts w:ascii="Palatino Linotype" w:hAnsi="Palatino Linotype" w:cs="Palatino Linotype"/>
          <w:sz w:val="12"/>
          <w:szCs w:val="12"/>
        </w:rPr>
      </w:pPr>
    </w:p>
    <w:p w:rsidR="00F415D9" w:rsidRPr="00B22848" w:rsidRDefault="00F415D9" w:rsidP="00F35898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Sincere and detail-oriented professional with an </w:t>
      </w:r>
      <w:r w:rsidRPr="007D38A1">
        <w:rPr>
          <w:rFonts w:ascii="Palatino Linotype" w:hAnsi="Palatino Linotype" w:cs="Palatino Linotype"/>
          <w:b/>
          <w:bCs/>
          <w:sz w:val="20"/>
          <w:szCs w:val="20"/>
        </w:rPr>
        <w:t xml:space="preserve">experience of </w:t>
      </w:r>
      <w:r>
        <w:rPr>
          <w:rFonts w:ascii="Palatino Linotype" w:hAnsi="Palatino Linotype" w:cs="Palatino Linotype"/>
          <w:b/>
          <w:bCs/>
          <w:sz w:val="20"/>
          <w:szCs w:val="20"/>
        </w:rPr>
        <w:t>around</w:t>
      </w:r>
      <w:r w:rsidR="00AE5109">
        <w:rPr>
          <w:rFonts w:ascii="Palatino Linotype" w:hAnsi="Palatino Linotype" w:cs="Palatino Linotype"/>
          <w:b/>
          <w:bCs/>
          <w:sz w:val="20"/>
          <w:szCs w:val="20"/>
        </w:rPr>
        <w:t xml:space="preserve"> 9</w:t>
      </w:r>
      <w:r w:rsidRPr="007D38A1">
        <w:rPr>
          <w:rFonts w:ascii="Palatino Linotype" w:hAnsi="Palatino Linotype" w:cs="Palatino Linotype"/>
          <w:b/>
          <w:bCs/>
          <w:sz w:val="20"/>
          <w:szCs w:val="20"/>
        </w:rPr>
        <w:t xml:space="preserve"> years </w:t>
      </w:r>
      <w:r w:rsidRPr="00F35898">
        <w:rPr>
          <w:rFonts w:ascii="Palatino Linotype" w:hAnsi="Palatino Linotype" w:cs="Palatino Linotype"/>
          <w:b/>
          <w:bCs/>
          <w:sz w:val="20"/>
          <w:szCs w:val="20"/>
        </w:rPr>
        <w:t xml:space="preserve">in </w:t>
      </w:r>
      <w:r w:rsidRPr="006C5CDE">
        <w:rPr>
          <w:rFonts w:ascii="Palatino Linotype" w:hAnsi="Palatino Linotype" w:cs="Palatino Linotype"/>
          <w:b/>
          <w:bCs/>
          <w:sz w:val="20"/>
          <w:szCs w:val="20"/>
        </w:rPr>
        <w:t xml:space="preserve">streamlining the </w:t>
      </w:r>
      <w:r w:rsidRPr="00F35898">
        <w:rPr>
          <w:rFonts w:ascii="Palatino Linotype" w:hAnsi="Palatino Linotype" w:cs="Palatino Linotype"/>
          <w:b/>
          <w:bCs/>
          <w:sz w:val="20"/>
          <w:szCs w:val="20"/>
        </w:rPr>
        <w:t>Finance &amp; Accounting domain</w:t>
      </w:r>
      <w:r w:rsidRPr="006C5CDE">
        <w:rPr>
          <w:rFonts w:ascii="Palatino Linotype" w:hAnsi="Palatino Linotype" w:cs="Palatino Linotype"/>
          <w:b/>
          <w:bCs/>
          <w:sz w:val="20"/>
          <w:szCs w:val="20"/>
        </w:rPr>
        <w:t xml:space="preserve"> with focus on authenticity and accuracy</w:t>
      </w:r>
      <w:r w:rsidRPr="00A674AD">
        <w:rPr>
          <w:rFonts w:ascii="Palatino Linotype" w:hAnsi="Palatino Linotype" w:cs="Palatino Linotype"/>
          <w:sz w:val="20"/>
          <w:szCs w:val="20"/>
        </w:rPr>
        <w:t>;</w:t>
      </w:r>
      <w:r w:rsidRPr="00D06BA1">
        <w:rPr>
          <w:rFonts w:ascii="Palatino Linotype" w:hAnsi="Palatino Linotype" w:cs="Palatino Linotype"/>
          <w:sz w:val="20"/>
          <w:szCs w:val="20"/>
        </w:rPr>
        <w:t xml:space="preserve"> </w:t>
      </w:r>
    </w:p>
    <w:p w:rsidR="00F415D9" w:rsidRDefault="00F415D9" w:rsidP="00F35898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647D47">
        <w:rPr>
          <w:rFonts w:ascii="Palatino Linotype" w:hAnsi="Palatino Linotype" w:cs="Palatino Linotype"/>
          <w:sz w:val="20"/>
          <w:szCs w:val="20"/>
        </w:rPr>
        <w:t xml:space="preserve">Well versed with </w:t>
      </w:r>
      <w:r w:rsidRPr="00647D47">
        <w:rPr>
          <w:rFonts w:ascii="Palatino Linotype" w:hAnsi="Palatino Linotype" w:cs="Palatino Linotype"/>
          <w:b/>
          <w:bCs/>
          <w:sz w:val="20"/>
          <w:szCs w:val="20"/>
        </w:rPr>
        <w:t>Finance and Accounting Policies &amp; Procedures, Accounting Standards and Princip</w:t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les, </w:t>
      </w:r>
      <w:r w:rsidRPr="00873177">
        <w:rPr>
          <w:rFonts w:ascii="Palatino Linotype" w:hAnsi="Palatino Linotype" w:cs="Palatino Linotype"/>
          <w:b/>
          <w:bCs/>
          <w:sz w:val="20"/>
          <w:szCs w:val="20"/>
        </w:rPr>
        <w:t>MIS Reporting, Preparing Various Reports</w:t>
      </w:r>
      <w:r w:rsidRPr="00647D47">
        <w:rPr>
          <w:rFonts w:ascii="Palatino Linotype" w:hAnsi="Palatino Linotype" w:cs="Palatino Linotype"/>
          <w:b/>
          <w:bCs/>
          <w:sz w:val="20"/>
          <w:szCs w:val="20"/>
        </w:rPr>
        <w:t xml:space="preserve"> and Statutory Enactments with the ability to relate theory with practice</w:t>
      </w:r>
      <w:r w:rsidRPr="00647D47">
        <w:rPr>
          <w:rFonts w:ascii="Palatino Linotype" w:hAnsi="Palatino Linotype" w:cs="Palatino Linotype"/>
          <w:sz w:val="20"/>
          <w:szCs w:val="20"/>
        </w:rPr>
        <w:t>.</w:t>
      </w:r>
    </w:p>
    <w:p w:rsidR="00F415D9" w:rsidRPr="007D38A1" w:rsidRDefault="00F415D9" w:rsidP="007D38A1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D76D61">
        <w:rPr>
          <w:rFonts w:ascii="Palatino Linotype" w:hAnsi="Palatino Linotype" w:cs="Palatino Linotype"/>
          <w:sz w:val="20"/>
          <w:szCs w:val="20"/>
        </w:rPr>
        <w:t>Possess comprehensive knowledge of</w:t>
      </w:r>
      <w:r w:rsidRPr="007D38A1">
        <w:rPr>
          <w:rFonts w:ascii="Palatino Linotype" w:hAnsi="Palatino Linotype" w:cs="Palatino Linotype"/>
          <w:sz w:val="20"/>
          <w:szCs w:val="20"/>
        </w:rPr>
        <w:t xml:space="preserve"> </w:t>
      </w:r>
      <w:r w:rsidRPr="007D38A1">
        <w:rPr>
          <w:rFonts w:ascii="Palatino Linotype" w:hAnsi="Palatino Linotype" w:cs="Palatino Linotype"/>
          <w:b/>
          <w:bCs/>
          <w:sz w:val="20"/>
          <w:szCs w:val="20"/>
        </w:rPr>
        <w:t xml:space="preserve">banking operations, </w:t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Insurance, </w:t>
      </w:r>
      <w:r w:rsidRPr="007D38A1">
        <w:rPr>
          <w:rFonts w:ascii="Palatino Linotype" w:hAnsi="Palatino Linotype" w:cs="Palatino Linotype"/>
          <w:b/>
          <w:bCs/>
          <w:sz w:val="20"/>
          <w:szCs w:val="20"/>
        </w:rPr>
        <w:t>branch administration, operations management, customer relationship management, operations and team management and sound understanding of banking practices and procedures.</w:t>
      </w:r>
    </w:p>
    <w:p w:rsidR="00F415D9" w:rsidRPr="00D30650" w:rsidRDefault="00F415D9" w:rsidP="00D30650">
      <w:pPr>
        <w:numPr>
          <w:ilvl w:val="0"/>
          <w:numId w:val="17"/>
        </w:numPr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  <w:r w:rsidRPr="00D30650">
        <w:rPr>
          <w:rFonts w:ascii="Palatino Linotype" w:hAnsi="Palatino Linotype" w:cs="Palatino Linotype"/>
          <w:sz w:val="20"/>
          <w:szCs w:val="20"/>
        </w:rPr>
        <w:t>Ability to carry out</w:t>
      </w:r>
      <w:r w:rsidRPr="00D30650">
        <w:rPr>
          <w:rFonts w:ascii="Palatino Linotype" w:hAnsi="Palatino Linotype" w:cs="Palatino Linotype"/>
          <w:b/>
          <w:bCs/>
          <w:sz w:val="20"/>
          <w:szCs w:val="20"/>
        </w:rPr>
        <w:t xml:space="preserve"> audit functions, defining audit schedules, preparing quick, accurate financial information and reports to communicate audit findings and financial data.</w:t>
      </w:r>
    </w:p>
    <w:p w:rsidR="00F415D9" w:rsidRDefault="00F415D9" w:rsidP="00F35898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D76D61">
        <w:rPr>
          <w:rFonts w:ascii="Palatino Linotype" w:hAnsi="Palatino Linotype" w:cs="Palatino Linotype"/>
          <w:sz w:val="20"/>
          <w:szCs w:val="20"/>
        </w:rPr>
        <w:t>Excellent temperament to multi-task and coordinate various activities under high pressure and time constraints. Analytical abilities &amp; creativity to build-up competitive advantage and contribute to the growth of the business</w:t>
      </w:r>
      <w:r>
        <w:rPr>
          <w:rFonts w:ascii="Palatino Linotype" w:hAnsi="Palatino Linotype" w:cs="Palatino Linotype"/>
          <w:sz w:val="20"/>
          <w:szCs w:val="20"/>
        </w:rPr>
        <w:t>.</w:t>
      </w:r>
    </w:p>
    <w:p w:rsidR="00F415D9" w:rsidRPr="00F559C7" w:rsidRDefault="00F415D9" w:rsidP="00F35898">
      <w:pPr>
        <w:jc w:val="both"/>
        <w:rPr>
          <w:rFonts w:ascii="Palatino Linotype" w:hAnsi="Palatino Linotype" w:cs="Palatino Linotype"/>
          <w:sz w:val="8"/>
          <w:szCs w:val="8"/>
        </w:rPr>
      </w:pPr>
    </w:p>
    <w:p w:rsidR="00F415D9" w:rsidRPr="00393512" w:rsidRDefault="00F415D9" w:rsidP="005F120B">
      <w:pPr>
        <w:jc w:val="both"/>
        <w:rPr>
          <w:rFonts w:ascii="Palatino Linotype" w:hAnsi="Palatino Linotype" w:cs="Palatino Linotype"/>
          <w:color w:val="000000"/>
          <w:sz w:val="8"/>
          <w:szCs w:val="8"/>
        </w:rPr>
      </w:pPr>
    </w:p>
    <w:p w:rsidR="00F415D9" w:rsidRPr="00C90F86" w:rsidRDefault="00F415D9" w:rsidP="005F120B">
      <w:pPr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  <w:r w:rsidRPr="00C90F86">
        <w:rPr>
          <w:rFonts w:ascii="Palatino Linotype" w:hAnsi="Palatino Linotype" w:cs="Palatino Linotype"/>
          <w:b/>
          <w:bCs/>
          <w:sz w:val="20"/>
          <w:szCs w:val="20"/>
        </w:rPr>
        <w:t>Technical Skills</w:t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</w:t>
      </w:r>
    </w:p>
    <w:tbl>
      <w:tblPr>
        <w:tblW w:w="10908" w:type="dxa"/>
        <w:tblInd w:w="-106" w:type="dxa"/>
        <w:tblLook w:val="00A0" w:firstRow="1" w:lastRow="0" w:firstColumn="1" w:lastColumn="0" w:noHBand="0" w:noVBand="0"/>
      </w:tblPr>
      <w:tblGrid>
        <w:gridCol w:w="1993"/>
        <w:gridCol w:w="8915"/>
      </w:tblGrid>
      <w:tr w:rsidR="00F415D9" w:rsidRPr="00362DC8">
        <w:trPr>
          <w:trHeight w:val="288"/>
        </w:trPr>
        <w:tc>
          <w:tcPr>
            <w:tcW w:w="1993" w:type="dxa"/>
          </w:tcPr>
          <w:p w:rsidR="00F415D9" w:rsidRPr="00A674AD" w:rsidRDefault="00F415D9" w:rsidP="005F120B">
            <w:pPr>
              <w:jc w:val="both"/>
              <w:rPr>
                <w:rFonts w:ascii="Palatino Linotype" w:eastAsia="SimSun" w:hAnsi="Palatino Linotype" w:cs="Palatino Linotype"/>
                <w:sz w:val="20"/>
                <w:szCs w:val="20"/>
              </w:rPr>
            </w:pPr>
            <w:r w:rsidRPr="00A674AD">
              <w:rPr>
                <w:rFonts w:ascii="Palatino Linotype" w:eastAsia="SimSun" w:hAnsi="Palatino Linotype" w:cs="Palatino Linotype"/>
                <w:sz w:val="20"/>
                <w:szCs w:val="20"/>
              </w:rPr>
              <w:t>Operating Systems</w:t>
            </w:r>
          </w:p>
        </w:tc>
        <w:tc>
          <w:tcPr>
            <w:tcW w:w="8915" w:type="dxa"/>
          </w:tcPr>
          <w:p w:rsidR="00F415D9" w:rsidRPr="00690B8B" w:rsidRDefault="00F415D9" w:rsidP="0016698E">
            <w:pPr>
              <w:jc w:val="both"/>
              <w:rPr>
                <w:rFonts w:ascii="Palatino Linotype" w:eastAsia="SimSun" w:hAnsi="Palatino Linotype" w:cs="Palatino Linotype"/>
                <w:sz w:val="20"/>
                <w:szCs w:val="20"/>
              </w:rPr>
            </w:pPr>
            <w:r w:rsidRPr="00690B8B">
              <w:rPr>
                <w:rFonts w:ascii="Palatino Linotype" w:eastAsia="SimSun" w:hAnsi="Palatino Linotype" w:cs="Palatino Linotype"/>
                <w:sz w:val="20"/>
                <w:szCs w:val="20"/>
              </w:rPr>
              <w:t>Windows XP</w:t>
            </w:r>
            <w:r w:rsidR="00AE5109">
              <w:rPr>
                <w:rFonts w:ascii="Palatino Linotype" w:eastAsia="SimSun" w:hAnsi="Palatino Linotype" w:cs="Palatino Linotype"/>
                <w:sz w:val="20"/>
                <w:szCs w:val="20"/>
              </w:rPr>
              <w:t xml:space="preserve"> , </w:t>
            </w:r>
          </w:p>
        </w:tc>
      </w:tr>
      <w:tr w:rsidR="00F415D9" w:rsidRPr="00362DC8">
        <w:trPr>
          <w:trHeight w:val="288"/>
        </w:trPr>
        <w:tc>
          <w:tcPr>
            <w:tcW w:w="1993" w:type="dxa"/>
          </w:tcPr>
          <w:p w:rsidR="00F415D9" w:rsidRPr="00A674AD" w:rsidRDefault="00F415D9" w:rsidP="00AD6C4D">
            <w:pPr>
              <w:jc w:val="both"/>
              <w:rPr>
                <w:rFonts w:ascii="Palatino Linotype" w:eastAsia="SimSun" w:hAnsi="Palatino Linotype"/>
                <w:sz w:val="20"/>
                <w:szCs w:val="20"/>
              </w:rPr>
            </w:pPr>
            <w:r>
              <w:rPr>
                <w:rFonts w:ascii="Palatino Linotype" w:eastAsia="SimSun" w:hAnsi="Palatino Linotype" w:cs="Palatino Linotype"/>
                <w:sz w:val="20"/>
                <w:szCs w:val="20"/>
              </w:rPr>
              <w:t>Software</w:t>
            </w:r>
          </w:p>
        </w:tc>
        <w:tc>
          <w:tcPr>
            <w:tcW w:w="8915" w:type="dxa"/>
          </w:tcPr>
          <w:p w:rsidR="00F415D9" w:rsidRPr="00A674AD" w:rsidRDefault="00102EB0" w:rsidP="00AD6C4D">
            <w:pPr>
              <w:jc w:val="both"/>
              <w:rPr>
                <w:rFonts w:ascii="Palatino Linotype" w:eastAsia="SimSun" w:hAnsi="Palatino Linotype"/>
                <w:sz w:val="20"/>
                <w:szCs w:val="20"/>
              </w:rPr>
            </w:pPr>
            <w:r>
              <w:rPr>
                <w:rFonts w:ascii="Palatino Linotype" w:eastAsia="SimSun" w:hAnsi="Palatino Linotype" w:cs="Palatino Linotype"/>
                <w:sz w:val="20"/>
                <w:szCs w:val="20"/>
              </w:rPr>
              <w:t xml:space="preserve">Tally </w:t>
            </w:r>
            <w:r w:rsidR="00F415D9">
              <w:rPr>
                <w:rFonts w:ascii="Palatino Linotype" w:eastAsia="SimSun" w:hAnsi="Palatino Linotype" w:cs="Palatino Linotype"/>
                <w:sz w:val="20"/>
                <w:szCs w:val="20"/>
              </w:rPr>
              <w:t xml:space="preserve"> ERP9</w:t>
            </w:r>
            <w:r w:rsidR="00AE5109">
              <w:rPr>
                <w:rFonts w:ascii="Palatino Linotype" w:eastAsia="SimSun" w:hAnsi="Palatino Linotype" w:cs="Palatino Linotype"/>
                <w:sz w:val="20"/>
                <w:szCs w:val="20"/>
              </w:rPr>
              <w:t>, Tally Prime</w:t>
            </w:r>
            <w:r w:rsidR="00F415D9">
              <w:rPr>
                <w:rFonts w:ascii="Palatino Linotype" w:eastAsia="SimSun" w:hAnsi="Palatino Linotype" w:cs="Palatino Linotype"/>
                <w:sz w:val="20"/>
                <w:szCs w:val="20"/>
              </w:rPr>
              <w:t>,</w:t>
            </w:r>
            <w:r w:rsidR="00AE5109">
              <w:rPr>
                <w:rFonts w:ascii="Palatino Linotype" w:eastAsia="SimSun" w:hAnsi="Palatino Linotype" w:cs="Palatino Linotype"/>
                <w:sz w:val="20"/>
                <w:szCs w:val="20"/>
              </w:rPr>
              <w:t xml:space="preserve"> SAP,ERP,</w:t>
            </w:r>
            <w:r w:rsidR="00F415D9">
              <w:rPr>
                <w:rFonts w:ascii="Palatino Linotype" w:eastAsia="SimSun" w:hAnsi="Palatino Linotype" w:cs="Palatino Linotype"/>
                <w:sz w:val="20"/>
                <w:szCs w:val="20"/>
              </w:rPr>
              <w:t xml:space="preserve"> Fact, ACE, FoxPro</w:t>
            </w:r>
          </w:p>
        </w:tc>
      </w:tr>
      <w:tr w:rsidR="00F415D9" w:rsidRPr="00362DC8">
        <w:trPr>
          <w:trHeight w:val="288"/>
        </w:trPr>
        <w:tc>
          <w:tcPr>
            <w:tcW w:w="1993" w:type="dxa"/>
          </w:tcPr>
          <w:p w:rsidR="00F415D9" w:rsidRPr="00A674AD" w:rsidRDefault="00F415D9" w:rsidP="00FA1A6F">
            <w:pPr>
              <w:jc w:val="both"/>
              <w:rPr>
                <w:rFonts w:ascii="Palatino Linotype" w:eastAsia="SimSun" w:hAnsi="Palatino Linotype"/>
                <w:sz w:val="20"/>
                <w:szCs w:val="20"/>
              </w:rPr>
            </w:pPr>
            <w:r>
              <w:rPr>
                <w:rFonts w:ascii="Palatino Linotype" w:eastAsia="SimSun" w:hAnsi="Palatino Linotype" w:cs="Palatino Linotype"/>
                <w:sz w:val="20"/>
                <w:szCs w:val="20"/>
              </w:rPr>
              <w:t>Packages/Tools</w:t>
            </w:r>
          </w:p>
        </w:tc>
        <w:tc>
          <w:tcPr>
            <w:tcW w:w="8915" w:type="dxa"/>
          </w:tcPr>
          <w:p w:rsidR="00F415D9" w:rsidRPr="00A674AD" w:rsidRDefault="00F415D9" w:rsidP="00FA1A6F">
            <w:pPr>
              <w:jc w:val="both"/>
              <w:rPr>
                <w:rFonts w:ascii="Palatino Linotype" w:eastAsia="SimSun" w:hAnsi="Palatino Linotype"/>
                <w:sz w:val="20"/>
                <w:szCs w:val="20"/>
              </w:rPr>
            </w:pPr>
            <w:r>
              <w:rPr>
                <w:rFonts w:ascii="Palatino Linotype" w:eastAsia="SimSun" w:hAnsi="Palatino Linotype" w:cs="Palatino Linotype"/>
                <w:sz w:val="20"/>
                <w:szCs w:val="20"/>
              </w:rPr>
              <w:t>MS Office &amp; Internet Applications</w:t>
            </w:r>
          </w:p>
        </w:tc>
      </w:tr>
    </w:tbl>
    <w:p w:rsidR="00F415D9" w:rsidRDefault="005B2F5E" w:rsidP="001753F5">
      <w:pPr>
        <w:jc w:val="both"/>
        <w:rPr>
          <w:rFonts w:ascii="Palatino Linotype" w:eastAsia="SimSun" w:hAnsi="Palatino Linotype"/>
          <w:b/>
          <w:bCs/>
          <w:sz w:val="20"/>
          <w:szCs w:val="20"/>
        </w:rPr>
      </w:pPr>
      <w:r>
        <w:rPr>
          <w:rFonts w:ascii="Palatino Linotype" w:eastAsia="SimSun" w:hAnsi="Palatino Linotype"/>
          <w:b/>
          <w:bCs/>
          <w:noProof/>
          <w:sz w:val="18"/>
          <w:szCs w:val="18"/>
        </w:rPr>
      </w:r>
      <w:r w:rsidR="005B2F5E">
        <w:rPr>
          <w:rFonts w:ascii="Palatino Linotype" w:eastAsia="SimSun" w:hAnsi="Palatino Linotype"/>
          <w:b/>
          <w:bCs/>
          <w:noProof/>
          <w:sz w:val="18"/>
          <w:szCs w:val="18"/>
        </w:rPr>
        <w:pict>
          <v:shape id="_x0000_i1027" type="#_x0000_t75" style="width:10in;height:7.5pt" o:hrpct="0" o:hralign="center" o:hr="t">
            <v:imagedata r:id="rId8" o:title=""/>
          </v:shape>
        </w:pict>
      </w:r>
    </w:p>
    <w:p w:rsidR="00AE5109" w:rsidRDefault="00AE5109" w:rsidP="00AE5109">
      <w:pPr>
        <w:tabs>
          <w:tab w:val="left" w:pos="360"/>
        </w:tabs>
        <w:suppressAutoHyphens/>
        <w:spacing w:line="200" w:lineRule="atLeast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QVC Export Ltd </w:t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sym w:font="Symbol" w:char="F0A8"/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 Accounts Executive </w:t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sym w:font="Symbol" w:char="F0A8"/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Since </w:t>
      </w:r>
      <w:r w:rsidR="005B7FEE">
        <w:rPr>
          <w:rFonts w:ascii="Palatino Linotype" w:hAnsi="Palatino Linotype" w:cs="Palatino Linotype"/>
          <w:b/>
          <w:bCs/>
          <w:sz w:val="20"/>
          <w:szCs w:val="20"/>
        </w:rPr>
        <w:t>Decem</w:t>
      </w:r>
      <w:r>
        <w:rPr>
          <w:rFonts w:ascii="Palatino Linotype" w:hAnsi="Palatino Linotype" w:cs="Palatino Linotype"/>
          <w:b/>
          <w:bCs/>
          <w:sz w:val="20"/>
          <w:szCs w:val="20"/>
        </w:rPr>
        <w:t>ber/2023</w:t>
      </w:r>
    </w:p>
    <w:p w:rsidR="00AE5109" w:rsidRDefault="00AE5109" w:rsidP="00102EB0">
      <w:pPr>
        <w:tabs>
          <w:tab w:val="left" w:pos="360"/>
        </w:tabs>
        <w:suppressAutoHyphens/>
        <w:spacing w:line="200" w:lineRule="atLeast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</w:p>
    <w:p w:rsidR="00AE5109" w:rsidRDefault="00AE5109" w:rsidP="00102EB0">
      <w:pPr>
        <w:tabs>
          <w:tab w:val="left" w:pos="360"/>
        </w:tabs>
        <w:suppressAutoHyphens/>
        <w:spacing w:line="200" w:lineRule="atLeast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</w:p>
    <w:p w:rsidR="00AE5109" w:rsidRPr="00B22848" w:rsidRDefault="00AE5109" w:rsidP="00AE5109">
      <w:pPr>
        <w:numPr>
          <w:ilvl w:val="0"/>
          <w:numId w:val="17"/>
        </w:numPr>
        <w:tabs>
          <w:tab w:val="left" w:pos="360"/>
        </w:tabs>
        <w:jc w:val="both"/>
        <w:rPr>
          <w:rFonts w:ascii="Palatino Linotype" w:hAnsi="Palatino Linotype" w:cs="Palatino Linotype"/>
          <w:sz w:val="20"/>
          <w:szCs w:val="20"/>
        </w:rPr>
      </w:pPr>
      <w:r w:rsidRPr="00DE26D1">
        <w:rPr>
          <w:rFonts w:ascii="Palatino Linotype" w:hAnsi="Palatino Linotype" w:cs="Palatino Linotype"/>
          <w:sz w:val="20"/>
          <w:szCs w:val="20"/>
        </w:rPr>
        <w:t>Preparing and maintaining books of accounts, viz., journals, ledgers, cash books and subsidiaries based on fundamental accounting concepts and principles.</w:t>
      </w:r>
    </w:p>
    <w:p w:rsidR="00AE5109" w:rsidRDefault="00AE5109" w:rsidP="00AE5109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EB54DC">
        <w:rPr>
          <w:rFonts w:ascii="Palatino Linotype" w:hAnsi="Palatino Linotype" w:cs="Palatino Linotype"/>
          <w:sz w:val="20"/>
          <w:szCs w:val="20"/>
        </w:rPr>
        <w:t>Maintain</w:t>
      </w:r>
      <w:r>
        <w:rPr>
          <w:rFonts w:ascii="Palatino Linotype" w:hAnsi="Palatino Linotype" w:cs="Palatino Linotype"/>
          <w:sz w:val="20"/>
          <w:szCs w:val="20"/>
        </w:rPr>
        <w:t>ing</w:t>
      </w:r>
      <w:r w:rsidRPr="00EB54DC">
        <w:rPr>
          <w:rFonts w:ascii="Palatino Linotype" w:hAnsi="Palatino Linotype" w:cs="Palatino Linotype"/>
          <w:sz w:val="20"/>
          <w:szCs w:val="20"/>
        </w:rPr>
        <w:t xml:space="preserve"> cash &amp; </w:t>
      </w:r>
      <w:proofErr w:type="spellStart"/>
      <w:r w:rsidRPr="00EB54DC">
        <w:rPr>
          <w:rFonts w:ascii="Palatino Linotype" w:hAnsi="Palatino Linotype" w:cs="Palatino Linotype"/>
          <w:sz w:val="20"/>
          <w:szCs w:val="20"/>
        </w:rPr>
        <w:t>cheque</w:t>
      </w:r>
      <w:proofErr w:type="spellEnd"/>
      <w:r w:rsidRPr="00EB54DC">
        <w:rPr>
          <w:rFonts w:ascii="Palatino Linotype" w:hAnsi="Palatino Linotype" w:cs="Palatino Linotype"/>
          <w:sz w:val="20"/>
          <w:szCs w:val="20"/>
        </w:rPr>
        <w:t xml:space="preserve"> books, preparation of </w:t>
      </w:r>
      <w:proofErr w:type="spellStart"/>
      <w:r w:rsidRPr="00EB54DC">
        <w:rPr>
          <w:rFonts w:ascii="Palatino Linotype" w:hAnsi="Palatino Linotype" w:cs="Palatino Linotype"/>
          <w:sz w:val="20"/>
          <w:szCs w:val="20"/>
        </w:rPr>
        <w:t>cheques</w:t>
      </w:r>
      <w:proofErr w:type="spellEnd"/>
      <w:r w:rsidRPr="00EB54DC">
        <w:rPr>
          <w:rFonts w:ascii="Palatino Linotype" w:hAnsi="Palatino Linotype" w:cs="Palatino Linotype"/>
          <w:sz w:val="20"/>
          <w:szCs w:val="20"/>
        </w:rPr>
        <w:t xml:space="preserve"> and daily cash &amp; bank registers and prepar</w:t>
      </w:r>
      <w:r>
        <w:rPr>
          <w:rFonts w:ascii="Palatino Linotype" w:hAnsi="Palatino Linotype" w:cs="Palatino Linotype"/>
          <w:sz w:val="20"/>
          <w:szCs w:val="20"/>
        </w:rPr>
        <w:t>ing</w:t>
      </w:r>
      <w:r w:rsidRPr="00EB54DC">
        <w:rPr>
          <w:rFonts w:ascii="Palatino Linotype" w:hAnsi="Palatino Linotype" w:cs="Palatino Linotype"/>
          <w:sz w:val="20"/>
          <w:szCs w:val="20"/>
        </w:rPr>
        <w:t xml:space="preserve"> bank monthly &amp; weekly reconciliation statements.</w:t>
      </w:r>
    </w:p>
    <w:p w:rsidR="00AE5109" w:rsidRDefault="00AE5109" w:rsidP="00AE5109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EB54DC">
        <w:rPr>
          <w:rFonts w:ascii="Palatino Linotype" w:hAnsi="Palatino Linotype" w:cs="Palatino Linotype"/>
          <w:sz w:val="20"/>
          <w:szCs w:val="20"/>
        </w:rPr>
        <w:t xml:space="preserve">Responsible for day to day accounts, cash &amp; banks, funds position, payments and making </w:t>
      </w:r>
      <w:proofErr w:type="spellStart"/>
      <w:r w:rsidRPr="00EB54DC">
        <w:rPr>
          <w:rFonts w:ascii="Palatino Linotype" w:hAnsi="Palatino Linotype" w:cs="Palatino Linotype"/>
          <w:sz w:val="20"/>
          <w:szCs w:val="20"/>
        </w:rPr>
        <w:t>cheque</w:t>
      </w:r>
      <w:proofErr w:type="spellEnd"/>
      <w:r w:rsidRPr="00EB54DC">
        <w:rPr>
          <w:rFonts w:ascii="Palatino Linotype" w:hAnsi="Palatino Linotype" w:cs="Palatino Linotype"/>
          <w:sz w:val="20"/>
          <w:szCs w:val="20"/>
        </w:rPr>
        <w:t xml:space="preserve"> payments to purchase parties.</w:t>
      </w:r>
    </w:p>
    <w:p w:rsidR="00AE5109" w:rsidRPr="001239CB" w:rsidRDefault="00AE5109" w:rsidP="00AE5109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1239CB">
        <w:rPr>
          <w:rFonts w:ascii="Palatino Linotype" w:hAnsi="Palatino Linotype" w:cs="Palatino Linotype"/>
          <w:sz w:val="20"/>
          <w:szCs w:val="20"/>
        </w:rPr>
        <w:t>Finalized accounts and p</w:t>
      </w:r>
      <w:r>
        <w:rPr>
          <w:rFonts w:ascii="Palatino Linotype" w:hAnsi="Palatino Linotype" w:cs="Palatino Linotype"/>
          <w:sz w:val="20"/>
          <w:szCs w:val="20"/>
        </w:rPr>
        <w:t>repared Audit Reports and made</w:t>
      </w:r>
      <w:r w:rsidRPr="001239CB">
        <w:rPr>
          <w:rFonts w:ascii="Palatino Linotype" w:hAnsi="Palatino Linotype" w:cs="Palatino Linotype"/>
          <w:sz w:val="20"/>
          <w:szCs w:val="20"/>
        </w:rPr>
        <w:t xml:space="preserve"> recommendations in order to ensure that accounts are prepared and maintained in conformity with accounting standards and the statutory regulations.</w:t>
      </w:r>
    </w:p>
    <w:p w:rsidR="00AE5109" w:rsidRDefault="00AE5109" w:rsidP="00AE5109">
      <w:pPr>
        <w:tabs>
          <w:tab w:val="left" w:pos="360"/>
        </w:tabs>
        <w:suppressAutoHyphens/>
        <w:spacing w:line="200" w:lineRule="atLeast"/>
        <w:ind w:firstLine="720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</w:p>
    <w:p w:rsidR="00AE5109" w:rsidRPr="001239CB" w:rsidRDefault="00AE5109" w:rsidP="00AE5109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Preparation of E way Bill , Handling TDS, GST matter</w:t>
      </w:r>
    </w:p>
    <w:p w:rsidR="00AE5109" w:rsidRDefault="00AE5109" w:rsidP="00AE5109">
      <w:pPr>
        <w:tabs>
          <w:tab w:val="left" w:pos="360"/>
        </w:tabs>
        <w:suppressAutoHyphens/>
        <w:spacing w:line="200" w:lineRule="atLeast"/>
        <w:ind w:firstLine="720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</w:p>
    <w:p w:rsidR="00AE5109" w:rsidRDefault="00AE5109" w:rsidP="00102EB0">
      <w:pPr>
        <w:tabs>
          <w:tab w:val="left" w:pos="360"/>
        </w:tabs>
        <w:suppressAutoHyphens/>
        <w:spacing w:line="200" w:lineRule="atLeast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</w:p>
    <w:p w:rsidR="00102EB0" w:rsidRDefault="00102EB0" w:rsidP="00102EB0">
      <w:pPr>
        <w:tabs>
          <w:tab w:val="left" w:pos="360"/>
        </w:tabs>
        <w:suppressAutoHyphens/>
        <w:spacing w:line="200" w:lineRule="atLeast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 Agarwal logistics </w:t>
      </w:r>
      <w:proofErr w:type="spellStart"/>
      <w:r>
        <w:rPr>
          <w:rFonts w:ascii="Palatino Linotype" w:hAnsi="Palatino Linotype" w:cs="Palatino Linotype"/>
          <w:b/>
          <w:bCs/>
          <w:sz w:val="20"/>
          <w:szCs w:val="20"/>
        </w:rPr>
        <w:t>pvt</w:t>
      </w:r>
      <w:proofErr w:type="spellEnd"/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Ltd. </w:t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sym w:font="Symbol" w:char="F0A8"/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 Accountant </w:t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sym w:font="Symbol" w:char="F0A8"/>
      </w:r>
      <w:r w:rsidR="00AE5109">
        <w:rPr>
          <w:rFonts w:ascii="Palatino Linotype" w:hAnsi="Palatino Linotype" w:cs="Palatino Linotype"/>
          <w:b/>
          <w:bCs/>
          <w:sz w:val="20"/>
          <w:szCs w:val="20"/>
        </w:rPr>
        <w:t xml:space="preserve"> </w:t>
      </w:r>
      <w:proofErr w:type="spellStart"/>
      <w:r>
        <w:rPr>
          <w:rFonts w:ascii="Palatino Linotype" w:hAnsi="Palatino Linotype" w:cs="Palatino Linotype"/>
          <w:b/>
          <w:bCs/>
          <w:sz w:val="20"/>
          <w:szCs w:val="20"/>
        </w:rPr>
        <w:t>september</w:t>
      </w:r>
      <w:proofErr w:type="spellEnd"/>
      <w:r>
        <w:rPr>
          <w:rFonts w:ascii="Palatino Linotype" w:hAnsi="Palatino Linotype" w:cs="Palatino Linotype"/>
          <w:b/>
          <w:bCs/>
          <w:sz w:val="20"/>
          <w:szCs w:val="20"/>
        </w:rPr>
        <w:t>/2017</w:t>
      </w:r>
      <w:r w:rsidR="00AE5109">
        <w:rPr>
          <w:rFonts w:ascii="Palatino Linotype" w:hAnsi="Palatino Linotype" w:cs="Palatino Linotype"/>
          <w:b/>
          <w:bCs/>
          <w:sz w:val="20"/>
          <w:szCs w:val="20"/>
        </w:rPr>
        <w:t xml:space="preserve"> – November 2023</w:t>
      </w:r>
    </w:p>
    <w:p w:rsidR="00102EB0" w:rsidRDefault="00102EB0" w:rsidP="00102EB0">
      <w:pPr>
        <w:tabs>
          <w:tab w:val="left" w:pos="360"/>
        </w:tabs>
        <w:suppressAutoHyphens/>
        <w:spacing w:line="200" w:lineRule="atLeast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</w:p>
    <w:p w:rsidR="00102EB0" w:rsidRPr="00B22848" w:rsidRDefault="00102EB0" w:rsidP="00102EB0">
      <w:pPr>
        <w:numPr>
          <w:ilvl w:val="0"/>
          <w:numId w:val="17"/>
        </w:numPr>
        <w:tabs>
          <w:tab w:val="left" w:pos="360"/>
        </w:tabs>
        <w:jc w:val="both"/>
        <w:rPr>
          <w:rFonts w:ascii="Palatino Linotype" w:hAnsi="Palatino Linotype" w:cs="Palatino Linotype"/>
          <w:sz w:val="20"/>
          <w:szCs w:val="20"/>
        </w:rPr>
      </w:pPr>
      <w:r w:rsidRPr="00DE26D1">
        <w:rPr>
          <w:rFonts w:ascii="Palatino Linotype" w:hAnsi="Palatino Linotype" w:cs="Palatino Linotype"/>
          <w:sz w:val="20"/>
          <w:szCs w:val="20"/>
        </w:rPr>
        <w:t>Preparing and maintaining books of accounts, viz., journals, ledgers, cash books and subsidiaries based on fundamental accounting concepts and principles.</w:t>
      </w:r>
    </w:p>
    <w:p w:rsidR="00102EB0" w:rsidRDefault="00102EB0" w:rsidP="00102EB0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EB54DC">
        <w:rPr>
          <w:rFonts w:ascii="Palatino Linotype" w:hAnsi="Palatino Linotype" w:cs="Palatino Linotype"/>
          <w:sz w:val="20"/>
          <w:szCs w:val="20"/>
        </w:rPr>
        <w:t>Maintain</w:t>
      </w:r>
      <w:r>
        <w:rPr>
          <w:rFonts w:ascii="Palatino Linotype" w:hAnsi="Palatino Linotype" w:cs="Palatino Linotype"/>
          <w:sz w:val="20"/>
          <w:szCs w:val="20"/>
        </w:rPr>
        <w:t>ing</w:t>
      </w:r>
      <w:r w:rsidRPr="00EB54DC">
        <w:rPr>
          <w:rFonts w:ascii="Palatino Linotype" w:hAnsi="Palatino Linotype" w:cs="Palatino Linotype"/>
          <w:sz w:val="20"/>
          <w:szCs w:val="20"/>
        </w:rPr>
        <w:t xml:space="preserve"> cash &amp; </w:t>
      </w:r>
      <w:proofErr w:type="spellStart"/>
      <w:r w:rsidRPr="00EB54DC">
        <w:rPr>
          <w:rFonts w:ascii="Palatino Linotype" w:hAnsi="Palatino Linotype" w:cs="Palatino Linotype"/>
          <w:sz w:val="20"/>
          <w:szCs w:val="20"/>
        </w:rPr>
        <w:t>cheque</w:t>
      </w:r>
      <w:proofErr w:type="spellEnd"/>
      <w:r w:rsidRPr="00EB54DC">
        <w:rPr>
          <w:rFonts w:ascii="Palatino Linotype" w:hAnsi="Palatino Linotype" w:cs="Palatino Linotype"/>
          <w:sz w:val="20"/>
          <w:szCs w:val="20"/>
        </w:rPr>
        <w:t xml:space="preserve"> books, preparation of </w:t>
      </w:r>
      <w:proofErr w:type="spellStart"/>
      <w:r w:rsidRPr="00EB54DC">
        <w:rPr>
          <w:rFonts w:ascii="Palatino Linotype" w:hAnsi="Palatino Linotype" w:cs="Palatino Linotype"/>
          <w:sz w:val="20"/>
          <w:szCs w:val="20"/>
        </w:rPr>
        <w:t>cheques</w:t>
      </w:r>
      <w:proofErr w:type="spellEnd"/>
      <w:r w:rsidRPr="00EB54DC">
        <w:rPr>
          <w:rFonts w:ascii="Palatino Linotype" w:hAnsi="Palatino Linotype" w:cs="Palatino Linotype"/>
          <w:sz w:val="20"/>
          <w:szCs w:val="20"/>
        </w:rPr>
        <w:t xml:space="preserve"> and daily cash &amp; bank registers and prepar</w:t>
      </w:r>
      <w:r>
        <w:rPr>
          <w:rFonts w:ascii="Palatino Linotype" w:hAnsi="Palatino Linotype" w:cs="Palatino Linotype"/>
          <w:sz w:val="20"/>
          <w:szCs w:val="20"/>
        </w:rPr>
        <w:t>ing</w:t>
      </w:r>
      <w:r w:rsidRPr="00EB54DC">
        <w:rPr>
          <w:rFonts w:ascii="Palatino Linotype" w:hAnsi="Palatino Linotype" w:cs="Palatino Linotype"/>
          <w:sz w:val="20"/>
          <w:szCs w:val="20"/>
        </w:rPr>
        <w:t xml:space="preserve"> bank monthly &amp; weekly reconciliation statements.</w:t>
      </w:r>
    </w:p>
    <w:p w:rsidR="00102EB0" w:rsidRDefault="00102EB0" w:rsidP="00102EB0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EB54DC">
        <w:rPr>
          <w:rFonts w:ascii="Palatino Linotype" w:hAnsi="Palatino Linotype" w:cs="Palatino Linotype"/>
          <w:sz w:val="20"/>
          <w:szCs w:val="20"/>
        </w:rPr>
        <w:t xml:space="preserve">Responsible for day to day accounts, cash &amp; banks, funds position, payments and making </w:t>
      </w:r>
      <w:proofErr w:type="spellStart"/>
      <w:r w:rsidRPr="00EB54DC">
        <w:rPr>
          <w:rFonts w:ascii="Palatino Linotype" w:hAnsi="Palatino Linotype" w:cs="Palatino Linotype"/>
          <w:sz w:val="20"/>
          <w:szCs w:val="20"/>
        </w:rPr>
        <w:t>cheque</w:t>
      </w:r>
      <w:proofErr w:type="spellEnd"/>
      <w:r w:rsidRPr="00EB54DC">
        <w:rPr>
          <w:rFonts w:ascii="Palatino Linotype" w:hAnsi="Palatino Linotype" w:cs="Palatino Linotype"/>
          <w:sz w:val="20"/>
          <w:szCs w:val="20"/>
        </w:rPr>
        <w:t xml:space="preserve"> payments to purchase parties.</w:t>
      </w:r>
    </w:p>
    <w:p w:rsidR="00102EB0" w:rsidRPr="001239CB" w:rsidRDefault="00102EB0" w:rsidP="00102EB0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1239CB">
        <w:rPr>
          <w:rFonts w:ascii="Palatino Linotype" w:hAnsi="Palatino Linotype" w:cs="Palatino Linotype"/>
          <w:sz w:val="20"/>
          <w:szCs w:val="20"/>
        </w:rPr>
        <w:t>Finalized accounts and p</w:t>
      </w:r>
      <w:r>
        <w:rPr>
          <w:rFonts w:ascii="Palatino Linotype" w:hAnsi="Palatino Linotype" w:cs="Palatino Linotype"/>
          <w:sz w:val="20"/>
          <w:szCs w:val="20"/>
        </w:rPr>
        <w:t>repared Audit Reports and made</w:t>
      </w:r>
      <w:r w:rsidRPr="001239CB">
        <w:rPr>
          <w:rFonts w:ascii="Palatino Linotype" w:hAnsi="Palatino Linotype" w:cs="Palatino Linotype"/>
          <w:sz w:val="20"/>
          <w:szCs w:val="20"/>
        </w:rPr>
        <w:t xml:space="preserve"> recommendations in order to ensure that accounts are prepared and maintained in conformity with accounting standards and the statutory regulations.</w:t>
      </w:r>
    </w:p>
    <w:p w:rsidR="00102EB0" w:rsidRDefault="00102EB0" w:rsidP="00AE5109">
      <w:pPr>
        <w:tabs>
          <w:tab w:val="left" w:pos="360"/>
        </w:tabs>
        <w:suppressAutoHyphens/>
        <w:spacing w:line="200" w:lineRule="atLeast"/>
        <w:ind w:firstLine="720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</w:p>
    <w:p w:rsidR="00F21FFD" w:rsidRDefault="00F21FFD" w:rsidP="00B22848">
      <w:pPr>
        <w:tabs>
          <w:tab w:val="left" w:pos="360"/>
        </w:tabs>
        <w:suppressAutoHyphens/>
        <w:spacing w:line="200" w:lineRule="atLeast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  <w:proofErr w:type="spellStart"/>
      <w:r>
        <w:rPr>
          <w:rFonts w:ascii="Palatino Linotype" w:hAnsi="Palatino Linotype" w:cs="Palatino Linotype"/>
          <w:b/>
          <w:bCs/>
          <w:sz w:val="20"/>
          <w:szCs w:val="20"/>
        </w:rPr>
        <w:lastRenderedPageBreak/>
        <w:t>Sebabrata</w:t>
      </w:r>
      <w:proofErr w:type="spellEnd"/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</w:t>
      </w:r>
      <w:proofErr w:type="spellStart"/>
      <w:r>
        <w:rPr>
          <w:rFonts w:ascii="Palatino Linotype" w:hAnsi="Palatino Linotype" w:cs="Palatino Linotype"/>
          <w:b/>
          <w:bCs/>
          <w:sz w:val="20"/>
          <w:szCs w:val="20"/>
        </w:rPr>
        <w:t>Superspeciality</w:t>
      </w:r>
      <w:proofErr w:type="spellEnd"/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Hospital and </w:t>
      </w:r>
      <w:proofErr w:type="spellStart"/>
      <w:r>
        <w:rPr>
          <w:rFonts w:ascii="Palatino Linotype" w:hAnsi="Palatino Linotype" w:cs="Palatino Linotype"/>
          <w:b/>
          <w:bCs/>
          <w:sz w:val="20"/>
          <w:szCs w:val="20"/>
        </w:rPr>
        <w:t>Diagonostic</w:t>
      </w:r>
      <w:proofErr w:type="spellEnd"/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center </w:t>
      </w:r>
      <w:proofErr w:type="spellStart"/>
      <w:r>
        <w:rPr>
          <w:rFonts w:ascii="Palatino Linotype" w:hAnsi="Palatino Linotype" w:cs="Palatino Linotype"/>
          <w:b/>
          <w:bCs/>
          <w:sz w:val="20"/>
          <w:szCs w:val="20"/>
        </w:rPr>
        <w:t>pvt</w:t>
      </w:r>
      <w:proofErr w:type="spellEnd"/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Ltd </w:t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sym w:font="Symbol" w:char="F0A8"/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 Accountant </w:t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sym w:font="Symbol" w:char="F0A8"/>
      </w:r>
      <w:r w:rsidR="00102EB0">
        <w:rPr>
          <w:rFonts w:ascii="Palatino Linotype" w:hAnsi="Palatino Linotype" w:cs="Palatino Linotype"/>
          <w:b/>
          <w:bCs/>
          <w:sz w:val="20"/>
          <w:szCs w:val="20"/>
        </w:rPr>
        <w:t xml:space="preserve"> </w:t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 May/2016</w:t>
      </w:r>
      <w:r w:rsidR="00102EB0">
        <w:rPr>
          <w:rFonts w:ascii="Palatino Linotype" w:hAnsi="Palatino Linotype" w:cs="Palatino Linotype"/>
          <w:b/>
          <w:bCs/>
          <w:sz w:val="20"/>
          <w:szCs w:val="20"/>
        </w:rPr>
        <w:t xml:space="preserve"> – January /2017</w:t>
      </w:r>
    </w:p>
    <w:p w:rsidR="00F21FFD" w:rsidRDefault="00F21FFD" w:rsidP="00B22848">
      <w:pPr>
        <w:tabs>
          <w:tab w:val="left" w:pos="360"/>
        </w:tabs>
        <w:suppressAutoHyphens/>
        <w:spacing w:line="200" w:lineRule="atLeast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</w:p>
    <w:p w:rsidR="00F21FFD" w:rsidRPr="00B22848" w:rsidRDefault="00F21FFD" w:rsidP="00F21FFD">
      <w:pPr>
        <w:numPr>
          <w:ilvl w:val="0"/>
          <w:numId w:val="17"/>
        </w:numPr>
        <w:tabs>
          <w:tab w:val="left" w:pos="360"/>
        </w:tabs>
        <w:jc w:val="both"/>
        <w:rPr>
          <w:rFonts w:ascii="Palatino Linotype" w:hAnsi="Palatino Linotype" w:cs="Palatino Linotype"/>
          <w:sz w:val="20"/>
          <w:szCs w:val="20"/>
        </w:rPr>
      </w:pPr>
      <w:r w:rsidRPr="00DE26D1">
        <w:rPr>
          <w:rFonts w:ascii="Palatino Linotype" w:hAnsi="Palatino Linotype" w:cs="Palatino Linotype"/>
          <w:sz w:val="20"/>
          <w:szCs w:val="20"/>
        </w:rPr>
        <w:t>Preparing and maintaining books of accounts, viz., journals, ledgers, cash books and subsidiaries based on fundamental accounting concepts and principles.</w:t>
      </w:r>
    </w:p>
    <w:p w:rsidR="00F21FFD" w:rsidRDefault="00F21FFD" w:rsidP="00F21FFD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EB54DC">
        <w:rPr>
          <w:rFonts w:ascii="Palatino Linotype" w:hAnsi="Palatino Linotype" w:cs="Palatino Linotype"/>
          <w:sz w:val="20"/>
          <w:szCs w:val="20"/>
        </w:rPr>
        <w:t>Maintain</w:t>
      </w:r>
      <w:r>
        <w:rPr>
          <w:rFonts w:ascii="Palatino Linotype" w:hAnsi="Palatino Linotype" w:cs="Palatino Linotype"/>
          <w:sz w:val="20"/>
          <w:szCs w:val="20"/>
        </w:rPr>
        <w:t>ing</w:t>
      </w:r>
      <w:r w:rsidRPr="00EB54DC">
        <w:rPr>
          <w:rFonts w:ascii="Palatino Linotype" w:hAnsi="Palatino Linotype" w:cs="Palatino Linotype"/>
          <w:sz w:val="20"/>
          <w:szCs w:val="20"/>
        </w:rPr>
        <w:t xml:space="preserve"> cash &amp; </w:t>
      </w:r>
      <w:proofErr w:type="spellStart"/>
      <w:r w:rsidRPr="00EB54DC">
        <w:rPr>
          <w:rFonts w:ascii="Palatino Linotype" w:hAnsi="Palatino Linotype" w:cs="Palatino Linotype"/>
          <w:sz w:val="20"/>
          <w:szCs w:val="20"/>
        </w:rPr>
        <w:t>cheque</w:t>
      </w:r>
      <w:proofErr w:type="spellEnd"/>
      <w:r w:rsidRPr="00EB54DC">
        <w:rPr>
          <w:rFonts w:ascii="Palatino Linotype" w:hAnsi="Palatino Linotype" w:cs="Palatino Linotype"/>
          <w:sz w:val="20"/>
          <w:szCs w:val="20"/>
        </w:rPr>
        <w:t xml:space="preserve"> books, preparation of </w:t>
      </w:r>
      <w:proofErr w:type="spellStart"/>
      <w:r w:rsidRPr="00EB54DC">
        <w:rPr>
          <w:rFonts w:ascii="Palatino Linotype" w:hAnsi="Palatino Linotype" w:cs="Palatino Linotype"/>
          <w:sz w:val="20"/>
          <w:szCs w:val="20"/>
        </w:rPr>
        <w:t>cheques</w:t>
      </w:r>
      <w:proofErr w:type="spellEnd"/>
      <w:r w:rsidRPr="00EB54DC">
        <w:rPr>
          <w:rFonts w:ascii="Palatino Linotype" w:hAnsi="Palatino Linotype" w:cs="Palatino Linotype"/>
          <w:sz w:val="20"/>
          <w:szCs w:val="20"/>
        </w:rPr>
        <w:t xml:space="preserve"> and daily cash &amp; bank registers and prepar</w:t>
      </w:r>
      <w:r>
        <w:rPr>
          <w:rFonts w:ascii="Palatino Linotype" w:hAnsi="Palatino Linotype" w:cs="Palatino Linotype"/>
          <w:sz w:val="20"/>
          <w:szCs w:val="20"/>
        </w:rPr>
        <w:t>ing</w:t>
      </w:r>
      <w:r w:rsidRPr="00EB54DC">
        <w:rPr>
          <w:rFonts w:ascii="Palatino Linotype" w:hAnsi="Palatino Linotype" w:cs="Palatino Linotype"/>
          <w:sz w:val="20"/>
          <w:szCs w:val="20"/>
        </w:rPr>
        <w:t xml:space="preserve"> bank monthly &amp; weekly reconciliation statements.</w:t>
      </w:r>
    </w:p>
    <w:p w:rsidR="00F21FFD" w:rsidRDefault="00F21FFD" w:rsidP="00F21FFD">
      <w:pPr>
        <w:numPr>
          <w:ilvl w:val="0"/>
          <w:numId w:val="17"/>
        </w:numPr>
        <w:tabs>
          <w:tab w:val="left" w:pos="360"/>
        </w:tabs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Managed daily cash o</w:t>
      </w:r>
      <w:r w:rsidRPr="00DE26D1">
        <w:rPr>
          <w:rFonts w:ascii="Palatino Linotype" w:hAnsi="Palatino Linotype" w:cs="Palatino Linotype"/>
          <w:sz w:val="20"/>
          <w:szCs w:val="20"/>
        </w:rPr>
        <w:t>perations and ensuring healthy business relationships with clients, efficiently acquired new accounts, mobilized new business.</w:t>
      </w:r>
    </w:p>
    <w:p w:rsidR="00C17DF2" w:rsidRDefault="00C17DF2" w:rsidP="00C17DF2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EB54DC">
        <w:rPr>
          <w:rFonts w:ascii="Palatino Linotype" w:hAnsi="Palatino Linotype" w:cs="Palatino Linotype"/>
          <w:sz w:val="20"/>
          <w:szCs w:val="20"/>
        </w:rPr>
        <w:t xml:space="preserve">Responsible for day to day accounts, cash &amp; banks, funds position, payments and making </w:t>
      </w:r>
      <w:proofErr w:type="spellStart"/>
      <w:r w:rsidRPr="00EB54DC">
        <w:rPr>
          <w:rFonts w:ascii="Palatino Linotype" w:hAnsi="Palatino Linotype" w:cs="Palatino Linotype"/>
          <w:sz w:val="20"/>
          <w:szCs w:val="20"/>
        </w:rPr>
        <w:t>cheque</w:t>
      </w:r>
      <w:proofErr w:type="spellEnd"/>
      <w:r w:rsidRPr="00EB54DC">
        <w:rPr>
          <w:rFonts w:ascii="Palatino Linotype" w:hAnsi="Palatino Linotype" w:cs="Palatino Linotype"/>
          <w:sz w:val="20"/>
          <w:szCs w:val="20"/>
        </w:rPr>
        <w:t xml:space="preserve"> payments to purchase parties.</w:t>
      </w:r>
    </w:p>
    <w:p w:rsidR="00F21FFD" w:rsidRDefault="00F21FFD" w:rsidP="00B22848">
      <w:pPr>
        <w:tabs>
          <w:tab w:val="left" w:pos="360"/>
        </w:tabs>
        <w:suppressAutoHyphens/>
        <w:spacing w:line="200" w:lineRule="atLeast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</w:p>
    <w:p w:rsidR="00F21FFD" w:rsidRDefault="00F21FFD" w:rsidP="00B22848">
      <w:pPr>
        <w:tabs>
          <w:tab w:val="left" w:pos="360"/>
        </w:tabs>
        <w:suppressAutoHyphens/>
        <w:spacing w:line="200" w:lineRule="atLeast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</w:p>
    <w:p w:rsidR="00F415D9" w:rsidRDefault="00F415D9" w:rsidP="00B22848">
      <w:pPr>
        <w:tabs>
          <w:tab w:val="left" w:pos="360"/>
        </w:tabs>
        <w:suppressAutoHyphens/>
        <w:spacing w:line="200" w:lineRule="atLeast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  <w:r>
        <w:rPr>
          <w:rFonts w:ascii="Palatino Linotype" w:hAnsi="Palatino Linotype" w:cs="Palatino Linotype"/>
          <w:b/>
          <w:bCs/>
          <w:sz w:val="20"/>
          <w:szCs w:val="20"/>
        </w:rPr>
        <w:t>S.P Malik &amp; C</w:t>
      </w:r>
      <w:r w:rsidRPr="00DE26D1">
        <w:rPr>
          <w:rFonts w:ascii="Palatino Linotype" w:hAnsi="Palatino Linotype" w:cs="Palatino Linotype"/>
          <w:b/>
          <w:bCs/>
          <w:sz w:val="20"/>
          <w:szCs w:val="20"/>
        </w:rPr>
        <w:t>o.  Pvt</w:t>
      </w:r>
      <w:r>
        <w:rPr>
          <w:rFonts w:ascii="Palatino Linotype" w:hAnsi="Palatino Linotype" w:cs="Palatino Linotype"/>
          <w:b/>
          <w:bCs/>
          <w:sz w:val="20"/>
          <w:szCs w:val="20"/>
        </w:rPr>
        <w:t>.</w:t>
      </w:r>
      <w:r w:rsidRPr="00DE26D1">
        <w:rPr>
          <w:rFonts w:ascii="Palatino Linotype" w:hAnsi="Palatino Linotype" w:cs="Palatino Linotype"/>
          <w:b/>
          <w:bCs/>
          <w:sz w:val="20"/>
          <w:szCs w:val="20"/>
        </w:rPr>
        <w:t xml:space="preserve"> Ltd</w:t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. </w:t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sym w:font="Symbol" w:char="F0A8"/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</w:t>
      </w:r>
      <w:r w:rsidRPr="00DE26D1">
        <w:rPr>
          <w:rFonts w:ascii="Palatino Linotype" w:hAnsi="Palatino Linotype" w:cs="Palatino Linotype"/>
          <w:b/>
          <w:bCs/>
          <w:sz w:val="20"/>
          <w:szCs w:val="20"/>
        </w:rPr>
        <w:t xml:space="preserve"> Account</w:t>
      </w:r>
      <w:r w:rsidR="007C55F3">
        <w:rPr>
          <w:rFonts w:ascii="Palatino Linotype" w:hAnsi="Palatino Linotype" w:cs="Palatino Linotype"/>
          <w:b/>
          <w:bCs/>
          <w:sz w:val="20"/>
          <w:szCs w:val="20"/>
        </w:rPr>
        <w:t>ant cum Office</w:t>
      </w:r>
      <w:r w:rsidRPr="00DE26D1">
        <w:rPr>
          <w:rFonts w:ascii="Palatino Linotype" w:hAnsi="Palatino Linotype" w:cs="Palatino Linotype"/>
          <w:b/>
          <w:bCs/>
          <w:sz w:val="20"/>
          <w:szCs w:val="20"/>
        </w:rPr>
        <w:t xml:space="preserve"> Assistant</w:t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</w:t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sym w:font="Symbol" w:char="F0A8"/>
      </w:r>
      <w:r w:rsidR="00F21FFD">
        <w:rPr>
          <w:rFonts w:ascii="Palatino Linotype" w:hAnsi="Palatino Linotype" w:cs="Palatino Linotype"/>
          <w:b/>
          <w:bCs/>
          <w:sz w:val="20"/>
          <w:szCs w:val="20"/>
        </w:rPr>
        <w:t xml:space="preserve">  </w:t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</w:t>
      </w:r>
      <w:r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>Dec.</w:t>
      </w:r>
      <w:r w:rsidRPr="00DE26D1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 / </w:t>
      </w:r>
      <w:r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>2011</w:t>
      </w:r>
      <w:r w:rsidR="00F21FFD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 -  Mar 2016</w:t>
      </w:r>
    </w:p>
    <w:p w:rsidR="00F415D9" w:rsidRPr="00B22848" w:rsidRDefault="00F415D9" w:rsidP="00B22848">
      <w:pPr>
        <w:tabs>
          <w:tab w:val="left" w:pos="360"/>
        </w:tabs>
        <w:suppressAutoHyphens/>
        <w:spacing w:line="200" w:lineRule="atLeast"/>
        <w:jc w:val="both"/>
        <w:rPr>
          <w:rFonts w:ascii="Palatino Linotype" w:hAnsi="Palatino Linotype" w:cs="Palatino Linotype"/>
          <w:b/>
          <w:bCs/>
          <w:sz w:val="8"/>
          <w:szCs w:val="8"/>
        </w:rPr>
      </w:pPr>
    </w:p>
    <w:p w:rsidR="00F415D9" w:rsidRPr="00B22848" w:rsidRDefault="00F415D9" w:rsidP="00B22848">
      <w:pPr>
        <w:numPr>
          <w:ilvl w:val="0"/>
          <w:numId w:val="17"/>
        </w:numPr>
        <w:tabs>
          <w:tab w:val="left" w:pos="360"/>
        </w:tabs>
        <w:jc w:val="both"/>
        <w:rPr>
          <w:rFonts w:ascii="Palatino Linotype" w:hAnsi="Palatino Linotype" w:cs="Palatino Linotype"/>
          <w:sz w:val="20"/>
          <w:szCs w:val="20"/>
        </w:rPr>
      </w:pPr>
      <w:r w:rsidRPr="00DE26D1">
        <w:rPr>
          <w:rFonts w:ascii="Palatino Linotype" w:hAnsi="Palatino Linotype" w:cs="Palatino Linotype"/>
          <w:sz w:val="20"/>
          <w:szCs w:val="20"/>
        </w:rPr>
        <w:t>Preparing and maintaining books of accounts, viz., journals, ledgers, cash books and subsidiaries based on fundamental accounting concepts and principles.</w:t>
      </w:r>
    </w:p>
    <w:p w:rsidR="00F415D9" w:rsidRDefault="00F415D9" w:rsidP="00B22848">
      <w:pPr>
        <w:numPr>
          <w:ilvl w:val="0"/>
          <w:numId w:val="17"/>
        </w:numPr>
        <w:tabs>
          <w:tab w:val="left" w:pos="360"/>
        </w:tabs>
        <w:jc w:val="both"/>
        <w:rPr>
          <w:rFonts w:ascii="Palatino Linotype" w:hAnsi="Palatino Linotype" w:cs="Palatino Linotype"/>
          <w:sz w:val="20"/>
          <w:szCs w:val="20"/>
        </w:rPr>
      </w:pPr>
      <w:r w:rsidRPr="00DE26D1">
        <w:rPr>
          <w:rFonts w:ascii="Palatino Linotype" w:hAnsi="Palatino Linotype" w:cs="Palatino Linotype"/>
          <w:sz w:val="20"/>
          <w:szCs w:val="20"/>
        </w:rPr>
        <w:t xml:space="preserve">Preparing </w:t>
      </w:r>
      <w:r>
        <w:rPr>
          <w:rFonts w:ascii="Palatino Linotype" w:hAnsi="Palatino Linotype" w:cs="Palatino Linotype"/>
          <w:sz w:val="20"/>
          <w:szCs w:val="20"/>
        </w:rPr>
        <w:t xml:space="preserve">Tenders, Price Quotation, </w:t>
      </w:r>
      <w:r w:rsidRPr="00DE26D1">
        <w:rPr>
          <w:rFonts w:ascii="Palatino Linotype" w:hAnsi="Palatino Linotype" w:cs="Palatino Linotype"/>
          <w:sz w:val="20"/>
          <w:szCs w:val="20"/>
        </w:rPr>
        <w:t>Purchase Registers, Payment Vouchers, Debit Notes, Credit Notes to rectify books of accounts and accounts receivable of debtors.</w:t>
      </w:r>
    </w:p>
    <w:p w:rsidR="00F415D9" w:rsidRDefault="00F415D9" w:rsidP="00DE26D1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EB54DC">
        <w:rPr>
          <w:rFonts w:ascii="Palatino Linotype" w:hAnsi="Palatino Linotype" w:cs="Palatino Linotype"/>
          <w:sz w:val="20"/>
          <w:szCs w:val="20"/>
        </w:rPr>
        <w:t xml:space="preserve">Responsible for day to day accounts, cash &amp; banks, funds position, payments and making </w:t>
      </w:r>
      <w:proofErr w:type="spellStart"/>
      <w:r w:rsidRPr="00EB54DC">
        <w:rPr>
          <w:rFonts w:ascii="Palatino Linotype" w:hAnsi="Palatino Linotype" w:cs="Palatino Linotype"/>
          <w:sz w:val="20"/>
          <w:szCs w:val="20"/>
        </w:rPr>
        <w:t>cheque</w:t>
      </w:r>
      <w:proofErr w:type="spellEnd"/>
      <w:r w:rsidRPr="00EB54DC">
        <w:rPr>
          <w:rFonts w:ascii="Palatino Linotype" w:hAnsi="Palatino Linotype" w:cs="Palatino Linotype"/>
          <w:sz w:val="20"/>
          <w:szCs w:val="20"/>
        </w:rPr>
        <w:t xml:space="preserve"> payments to purchase parties.</w:t>
      </w:r>
    </w:p>
    <w:p w:rsidR="00F415D9" w:rsidRDefault="00F415D9" w:rsidP="00DE26D1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EB54DC">
        <w:rPr>
          <w:rFonts w:ascii="Palatino Linotype" w:hAnsi="Palatino Linotype" w:cs="Palatino Linotype"/>
          <w:sz w:val="20"/>
          <w:szCs w:val="20"/>
        </w:rPr>
        <w:t>Maintain</w:t>
      </w:r>
      <w:r>
        <w:rPr>
          <w:rFonts w:ascii="Palatino Linotype" w:hAnsi="Palatino Linotype" w:cs="Palatino Linotype"/>
          <w:sz w:val="20"/>
          <w:szCs w:val="20"/>
        </w:rPr>
        <w:t>ing</w:t>
      </w:r>
      <w:r w:rsidRPr="00EB54DC">
        <w:rPr>
          <w:rFonts w:ascii="Palatino Linotype" w:hAnsi="Palatino Linotype" w:cs="Palatino Linotype"/>
          <w:sz w:val="20"/>
          <w:szCs w:val="20"/>
        </w:rPr>
        <w:t xml:space="preserve"> cash &amp; </w:t>
      </w:r>
      <w:proofErr w:type="spellStart"/>
      <w:r w:rsidRPr="00EB54DC">
        <w:rPr>
          <w:rFonts w:ascii="Palatino Linotype" w:hAnsi="Palatino Linotype" w:cs="Palatino Linotype"/>
          <w:sz w:val="20"/>
          <w:szCs w:val="20"/>
        </w:rPr>
        <w:t>cheque</w:t>
      </w:r>
      <w:proofErr w:type="spellEnd"/>
      <w:r w:rsidRPr="00EB54DC">
        <w:rPr>
          <w:rFonts w:ascii="Palatino Linotype" w:hAnsi="Palatino Linotype" w:cs="Palatino Linotype"/>
          <w:sz w:val="20"/>
          <w:szCs w:val="20"/>
        </w:rPr>
        <w:t xml:space="preserve"> books, preparation of </w:t>
      </w:r>
      <w:proofErr w:type="spellStart"/>
      <w:r w:rsidRPr="00EB54DC">
        <w:rPr>
          <w:rFonts w:ascii="Palatino Linotype" w:hAnsi="Palatino Linotype" w:cs="Palatino Linotype"/>
          <w:sz w:val="20"/>
          <w:szCs w:val="20"/>
        </w:rPr>
        <w:t>cheques</w:t>
      </w:r>
      <w:proofErr w:type="spellEnd"/>
      <w:r w:rsidRPr="00EB54DC">
        <w:rPr>
          <w:rFonts w:ascii="Palatino Linotype" w:hAnsi="Palatino Linotype" w:cs="Palatino Linotype"/>
          <w:sz w:val="20"/>
          <w:szCs w:val="20"/>
        </w:rPr>
        <w:t xml:space="preserve"> and daily cash &amp; bank registers and prepar</w:t>
      </w:r>
      <w:r>
        <w:rPr>
          <w:rFonts w:ascii="Palatino Linotype" w:hAnsi="Palatino Linotype" w:cs="Palatino Linotype"/>
          <w:sz w:val="20"/>
          <w:szCs w:val="20"/>
        </w:rPr>
        <w:t>ing</w:t>
      </w:r>
      <w:r w:rsidRPr="00EB54DC">
        <w:rPr>
          <w:rFonts w:ascii="Palatino Linotype" w:hAnsi="Palatino Linotype" w:cs="Palatino Linotype"/>
          <w:sz w:val="20"/>
          <w:szCs w:val="20"/>
        </w:rPr>
        <w:t xml:space="preserve"> bank monthly &amp; weekly reconciliation statements.</w:t>
      </w:r>
    </w:p>
    <w:p w:rsidR="00F415D9" w:rsidRPr="00DE26D1" w:rsidRDefault="00F415D9" w:rsidP="00DE26D1">
      <w:pPr>
        <w:jc w:val="both"/>
        <w:rPr>
          <w:rFonts w:ascii="Palatino Linotype" w:hAnsi="Palatino Linotype" w:cs="Palatino Linotype"/>
          <w:sz w:val="8"/>
          <w:szCs w:val="8"/>
        </w:rPr>
      </w:pPr>
    </w:p>
    <w:p w:rsidR="00F415D9" w:rsidRPr="00EB54DC" w:rsidRDefault="00F415D9" w:rsidP="00DE26D1">
      <w:pPr>
        <w:jc w:val="both"/>
        <w:rPr>
          <w:rFonts w:ascii="Palatino Linotype" w:hAnsi="Palatino Linotype" w:cs="Palatino Linotype"/>
          <w:sz w:val="20"/>
          <w:szCs w:val="20"/>
        </w:rPr>
      </w:pPr>
      <w:r w:rsidRPr="00DE26D1">
        <w:rPr>
          <w:rFonts w:ascii="Palatino Linotype" w:hAnsi="Palatino Linotype" w:cs="Palatino Linotype"/>
          <w:b/>
          <w:bCs/>
          <w:sz w:val="20"/>
          <w:szCs w:val="20"/>
        </w:rPr>
        <w:t>Height Insurance Services Limited</w:t>
      </w:r>
      <w:r>
        <w:rPr>
          <w:rFonts w:ascii="Palatino Linotype" w:hAnsi="Palatino Linotype" w:cs="Palatino Linotype"/>
          <w:sz w:val="20"/>
          <w:szCs w:val="20"/>
        </w:rPr>
        <w:t xml:space="preserve"> </w:t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sym w:font="Symbol" w:char="F0A8"/>
      </w:r>
      <w:r w:rsidR="007C55F3">
        <w:rPr>
          <w:rFonts w:ascii="Palatino Linotype" w:hAnsi="Palatino Linotype" w:cs="Palatino Linotype"/>
          <w:b/>
          <w:bCs/>
          <w:sz w:val="20"/>
          <w:szCs w:val="20"/>
        </w:rPr>
        <w:t xml:space="preserve"> Account </w:t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Executive </w:t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sym w:font="Symbol" w:char="F0A8"/>
      </w:r>
      <w:r>
        <w:rPr>
          <w:rFonts w:ascii="Palatino Linotype" w:hAnsi="Palatino Linotype" w:cs="Palatino Linotype"/>
          <w:sz w:val="20"/>
          <w:szCs w:val="20"/>
        </w:rPr>
        <w:t xml:space="preserve"> </w:t>
      </w:r>
      <w:r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>March / 2011</w:t>
      </w:r>
      <w:r w:rsidRPr="001239CB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- </w:t>
      </w:r>
      <w:r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>October</w:t>
      </w:r>
      <w:r w:rsidRPr="00DE26D1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 / </w:t>
      </w:r>
      <w:r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>2011</w:t>
      </w:r>
      <w:r w:rsidRPr="00DE26D1">
        <w:rPr>
          <w:rFonts w:ascii="Palatino Linotype" w:hAnsi="Palatino Linotype" w:cs="Palatino Linotype"/>
          <w:b/>
          <w:bCs/>
          <w:sz w:val="20"/>
          <w:szCs w:val="20"/>
        </w:rPr>
        <w:t xml:space="preserve">                                </w:t>
      </w:r>
      <w:r>
        <w:rPr>
          <w:rFonts w:ascii="Palatino Linotype" w:hAnsi="Palatino Linotype" w:cs="Palatino Linotype"/>
          <w:sz w:val="20"/>
          <w:szCs w:val="20"/>
        </w:rPr>
        <w:t xml:space="preserve">    </w:t>
      </w:r>
    </w:p>
    <w:p w:rsidR="00F415D9" w:rsidRPr="00DE26D1" w:rsidRDefault="00F415D9" w:rsidP="00DE26D1">
      <w:pPr>
        <w:jc w:val="both"/>
        <w:rPr>
          <w:rFonts w:ascii="Palatino Linotype" w:hAnsi="Palatino Linotype" w:cs="Palatino Linotype"/>
          <w:b/>
          <w:bCs/>
          <w:sz w:val="8"/>
          <w:szCs w:val="8"/>
        </w:rPr>
      </w:pPr>
    </w:p>
    <w:p w:rsidR="00F415D9" w:rsidRDefault="00F415D9" w:rsidP="00DE26D1">
      <w:pPr>
        <w:numPr>
          <w:ilvl w:val="0"/>
          <w:numId w:val="17"/>
        </w:numPr>
        <w:tabs>
          <w:tab w:val="left" w:pos="360"/>
        </w:tabs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Managed daily cash o</w:t>
      </w:r>
      <w:r w:rsidRPr="00DE26D1">
        <w:rPr>
          <w:rFonts w:ascii="Palatino Linotype" w:hAnsi="Palatino Linotype" w:cs="Palatino Linotype"/>
          <w:sz w:val="20"/>
          <w:szCs w:val="20"/>
        </w:rPr>
        <w:t>perations and ensuring healthy business relationships with clients, efficiently acquired new accounts, mobilized new business.</w:t>
      </w:r>
    </w:p>
    <w:p w:rsidR="00F415D9" w:rsidRDefault="00F415D9" w:rsidP="00DE26D1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Handled</w:t>
      </w:r>
      <w:r w:rsidRPr="00A2180F">
        <w:rPr>
          <w:rFonts w:ascii="Palatino Linotype" w:hAnsi="Palatino Linotype" w:cs="Palatino Linotype"/>
          <w:sz w:val="20"/>
          <w:szCs w:val="20"/>
        </w:rPr>
        <w:t xml:space="preserve"> </w:t>
      </w:r>
      <w:r>
        <w:rPr>
          <w:rFonts w:ascii="Palatino Linotype" w:hAnsi="Palatino Linotype" w:cs="Palatino Linotype"/>
          <w:sz w:val="20"/>
          <w:szCs w:val="20"/>
        </w:rPr>
        <w:t>c</w:t>
      </w:r>
      <w:r w:rsidRPr="00A2180F">
        <w:rPr>
          <w:rFonts w:ascii="Palatino Linotype" w:hAnsi="Palatino Linotype" w:cs="Palatino Linotype"/>
          <w:sz w:val="20"/>
          <w:szCs w:val="20"/>
        </w:rPr>
        <w:t xml:space="preserve">ustomers, their requests, complaints and </w:t>
      </w:r>
      <w:r>
        <w:rPr>
          <w:rFonts w:ascii="Palatino Linotype" w:hAnsi="Palatino Linotype" w:cs="Palatino Linotype"/>
          <w:sz w:val="20"/>
          <w:szCs w:val="20"/>
        </w:rPr>
        <w:t>q</w:t>
      </w:r>
      <w:r w:rsidRPr="00A2180F">
        <w:rPr>
          <w:rFonts w:ascii="Palatino Linotype" w:hAnsi="Palatino Linotype" w:cs="Palatino Linotype"/>
          <w:sz w:val="20"/>
          <w:szCs w:val="20"/>
        </w:rPr>
        <w:t>ueries.</w:t>
      </w:r>
      <w:r>
        <w:rPr>
          <w:rFonts w:ascii="Palatino Linotype" w:hAnsi="Palatino Linotype" w:cs="Palatino Linotype"/>
          <w:sz w:val="20"/>
          <w:szCs w:val="20"/>
        </w:rPr>
        <w:t xml:space="preserve"> Captured</w:t>
      </w:r>
      <w:r w:rsidRPr="00A2180F">
        <w:rPr>
          <w:rFonts w:ascii="Palatino Linotype" w:hAnsi="Palatino Linotype" w:cs="Palatino Linotype"/>
          <w:sz w:val="20"/>
          <w:szCs w:val="20"/>
        </w:rPr>
        <w:t xml:space="preserve"> customer requests and complaints in the sy</w:t>
      </w:r>
      <w:r>
        <w:rPr>
          <w:rFonts w:ascii="Palatino Linotype" w:hAnsi="Palatino Linotype" w:cs="Palatino Linotype"/>
          <w:sz w:val="20"/>
          <w:szCs w:val="20"/>
        </w:rPr>
        <w:t>stem and ensured</w:t>
      </w:r>
      <w:r w:rsidRPr="00A2180F">
        <w:rPr>
          <w:rFonts w:ascii="Palatino Linotype" w:hAnsi="Palatino Linotype" w:cs="Palatino Linotype"/>
          <w:sz w:val="20"/>
          <w:szCs w:val="20"/>
        </w:rPr>
        <w:t xml:space="preserve"> quality closure of the same.</w:t>
      </w:r>
    </w:p>
    <w:p w:rsidR="00F415D9" w:rsidRDefault="00F415D9" w:rsidP="00DE26D1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035227">
        <w:rPr>
          <w:rFonts w:ascii="Palatino Linotype" w:hAnsi="Palatino Linotype" w:cs="Palatino Linotype"/>
          <w:sz w:val="20"/>
          <w:szCs w:val="20"/>
        </w:rPr>
        <w:t>Ensure</w:t>
      </w:r>
      <w:r>
        <w:rPr>
          <w:rFonts w:ascii="Palatino Linotype" w:hAnsi="Palatino Linotype" w:cs="Palatino Linotype"/>
          <w:sz w:val="20"/>
          <w:szCs w:val="20"/>
        </w:rPr>
        <w:t>d</w:t>
      </w:r>
      <w:r w:rsidRPr="00035227">
        <w:rPr>
          <w:rFonts w:ascii="Palatino Linotype" w:hAnsi="Palatino Linotype" w:cs="Palatino Linotype"/>
          <w:sz w:val="20"/>
          <w:szCs w:val="20"/>
        </w:rPr>
        <w:t xml:space="preserve"> ultimate customer service by issuing policies and effecting prompt settlement of claims expeditiously </w:t>
      </w:r>
      <w:r>
        <w:rPr>
          <w:rFonts w:ascii="Palatino Linotype" w:hAnsi="Palatino Linotype" w:cs="Palatino Linotype"/>
          <w:sz w:val="20"/>
          <w:szCs w:val="20"/>
        </w:rPr>
        <w:t>for the</w:t>
      </w:r>
      <w:r w:rsidRPr="00035227">
        <w:rPr>
          <w:rFonts w:ascii="Palatino Linotype" w:hAnsi="Palatino Linotype" w:cs="Palatino Linotype"/>
          <w:sz w:val="20"/>
          <w:szCs w:val="20"/>
        </w:rPr>
        <w:t xml:space="preserve"> customers</w:t>
      </w:r>
      <w:r>
        <w:rPr>
          <w:rFonts w:ascii="Palatino Linotype" w:hAnsi="Palatino Linotype" w:cs="Palatino Linotype"/>
          <w:sz w:val="20"/>
          <w:szCs w:val="20"/>
        </w:rPr>
        <w:t>.</w:t>
      </w:r>
    </w:p>
    <w:p w:rsidR="00F415D9" w:rsidRPr="00035227" w:rsidRDefault="00F415D9" w:rsidP="001239CB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1239CB">
        <w:rPr>
          <w:rFonts w:ascii="Palatino Linotype" w:hAnsi="Palatino Linotype" w:cs="Palatino Linotype"/>
          <w:sz w:val="20"/>
          <w:szCs w:val="20"/>
        </w:rPr>
        <w:t>Generated business for the company while establishing healthy business relations with clients &amp; external associates for securing repeat business &amp; long term customer loyalty</w:t>
      </w:r>
    </w:p>
    <w:p w:rsidR="00F415D9" w:rsidRPr="001239CB" w:rsidRDefault="00F415D9" w:rsidP="001239CB">
      <w:pPr>
        <w:jc w:val="both"/>
        <w:rPr>
          <w:rFonts w:ascii="Palatino Linotype" w:hAnsi="Palatino Linotype" w:cs="Palatino Linotype"/>
          <w:sz w:val="8"/>
          <w:szCs w:val="8"/>
        </w:rPr>
      </w:pPr>
    </w:p>
    <w:p w:rsidR="00F415D9" w:rsidRDefault="00F415D9" w:rsidP="001239CB">
      <w:pPr>
        <w:jc w:val="both"/>
        <w:rPr>
          <w:rFonts w:ascii="Palatino Linotype" w:hAnsi="Palatino Linotype" w:cs="Palatino Linotype"/>
          <w:b/>
          <w:bCs/>
          <w:color w:val="FF0000"/>
          <w:sz w:val="20"/>
          <w:szCs w:val="20"/>
        </w:rPr>
      </w:pPr>
      <w:r>
        <w:rPr>
          <w:rFonts w:ascii="Palatino Linotype" w:hAnsi="Palatino Linotype" w:cs="Palatino Linotype"/>
          <w:b/>
          <w:bCs/>
          <w:sz w:val="20"/>
          <w:szCs w:val="20"/>
        </w:rPr>
        <w:t>NAG &amp; Co.</w:t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t xml:space="preserve"> </w:t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sym w:font="Symbol" w:char="F0A8"/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Account &amp; Audit Assistant</w:t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t xml:space="preserve"> </w:t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sym w:font="Symbol" w:char="F0A8"/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t xml:space="preserve"> </w:t>
      </w:r>
      <w:r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>May</w:t>
      </w:r>
      <w:r w:rsidRPr="00DE26D1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 /</w:t>
      </w:r>
      <w:r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>2009</w:t>
      </w:r>
      <w:r w:rsidRPr="001239CB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- </w:t>
      </w:r>
      <w:r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>Feb</w:t>
      </w:r>
      <w:r w:rsidRPr="00DE26D1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 / </w:t>
      </w:r>
      <w:r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>2011</w:t>
      </w:r>
    </w:p>
    <w:p w:rsidR="00F415D9" w:rsidRPr="001239CB" w:rsidRDefault="00F415D9" w:rsidP="001239CB">
      <w:pPr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  <w:r w:rsidRPr="001239CB">
        <w:rPr>
          <w:rFonts w:ascii="Palatino Linotype" w:hAnsi="Palatino Linotype" w:cs="Palatino Linotype"/>
          <w:b/>
          <w:bCs/>
          <w:sz w:val="20"/>
          <w:szCs w:val="20"/>
        </w:rPr>
        <w:t>B.K Associates</w:t>
      </w:r>
      <w:r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 </w:t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sym w:font="Symbol" w:char="F0A8"/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Account &amp; Audit</w:t>
      </w:r>
      <w:r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 </w:t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Assistant </w:t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sym w:font="Symbol" w:char="F0A8"/>
      </w:r>
      <w:r w:rsidRPr="001239CB">
        <w:rPr>
          <w:rFonts w:ascii="Palatino Linotype" w:hAnsi="Palatino Linotype" w:cs="Palatino Linotype"/>
          <w:b/>
          <w:bCs/>
          <w:sz w:val="20"/>
          <w:szCs w:val="20"/>
        </w:rPr>
        <w:t xml:space="preserve"> </w:t>
      </w:r>
      <w:proofErr w:type="spellStart"/>
      <w:r>
        <w:rPr>
          <w:rFonts w:ascii="Palatino Linotype" w:hAnsi="Palatino Linotype" w:cs="Palatino Linotype"/>
          <w:b/>
          <w:bCs/>
          <w:sz w:val="20"/>
          <w:szCs w:val="20"/>
        </w:rPr>
        <w:t>june</w:t>
      </w:r>
      <w:proofErr w:type="spellEnd"/>
      <w:r w:rsidRPr="00DE26D1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 / </w:t>
      </w:r>
      <w:r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>2008</w:t>
      </w:r>
      <w:r w:rsidRPr="001239CB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>-</w:t>
      </w:r>
      <w:r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>March</w:t>
      </w:r>
      <w:r w:rsidRPr="00DE26D1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 /</w:t>
      </w:r>
      <w:r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 2009</w:t>
      </w:r>
    </w:p>
    <w:p w:rsidR="00F415D9" w:rsidRPr="007D38A1" w:rsidRDefault="00F415D9" w:rsidP="00690B8B">
      <w:pPr>
        <w:jc w:val="both"/>
        <w:rPr>
          <w:rFonts w:ascii="Palatino Linotype" w:hAnsi="Palatino Linotype" w:cs="Palatino Linotype"/>
          <w:sz w:val="6"/>
          <w:szCs w:val="6"/>
        </w:rPr>
      </w:pPr>
    </w:p>
    <w:p w:rsidR="00F415D9" w:rsidRPr="00975E19" w:rsidRDefault="00F415D9" w:rsidP="001239CB">
      <w:pPr>
        <w:jc w:val="both"/>
        <w:rPr>
          <w:rFonts w:ascii="Tahoma" w:hAnsi="Tahoma" w:cs="Tahoma"/>
          <w:b/>
          <w:bCs/>
          <w:sz w:val="6"/>
          <w:szCs w:val="6"/>
        </w:rPr>
      </w:pPr>
    </w:p>
    <w:p w:rsidR="00F415D9" w:rsidRDefault="00F415D9" w:rsidP="001239CB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1239CB">
        <w:rPr>
          <w:rFonts w:ascii="Palatino Linotype" w:hAnsi="Palatino Linotype" w:cs="Palatino Linotype"/>
          <w:sz w:val="20"/>
          <w:szCs w:val="20"/>
        </w:rPr>
        <w:t xml:space="preserve">Assisted in preparation of Notes to Accounts and Purchases, Creditors, Sales &amp; Debtors, Fixed assets, Expenses, </w:t>
      </w:r>
      <w:r>
        <w:rPr>
          <w:rFonts w:ascii="Palatino Linotype" w:hAnsi="Palatino Linotype" w:cs="Palatino Linotype"/>
          <w:sz w:val="20"/>
          <w:szCs w:val="20"/>
        </w:rPr>
        <w:t>provisions and p</w:t>
      </w:r>
      <w:r w:rsidRPr="001239CB">
        <w:rPr>
          <w:rFonts w:ascii="Palatino Linotype" w:hAnsi="Palatino Linotype" w:cs="Palatino Linotype"/>
          <w:sz w:val="20"/>
          <w:szCs w:val="20"/>
        </w:rPr>
        <w:t>reparation of Audit Report.</w:t>
      </w:r>
    </w:p>
    <w:p w:rsidR="00F415D9" w:rsidRPr="001239CB" w:rsidRDefault="00F415D9" w:rsidP="001239CB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1239CB">
        <w:rPr>
          <w:rFonts w:ascii="Palatino Linotype" w:hAnsi="Palatino Linotype" w:cs="Palatino Linotype"/>
          <w:sz w:val="20"/>
          <w:szCs w:val="20"/>
        </w:rPr>
        <w:t>Finalized accounts and p</w:t>
      </w:r>
      <w:r>
        <w:rPr>
          <w:rFonts w:ascii="Palatino Linotype" w:hAnsi="Palatino Linotype" w:cs="Palatino Linotype"/>
          <w:sz w:val="20"/>
          <w:szCs w:val="20"/>
        </w:rPr>
        <w:t>repared Audit Reports and made</w:t>
      </w:r>
      <w:r w:rsidRPr="001239CB">
        <w:rPr>
          <w:rFonts w:ascii="Palatino Linotype" w:hAnsi="Palatino Linotype" w:cs="Palatino Linotype"/>
          <w:sz w:val="20"/>
          <w:szCs w:val="20"/>
        </w:rPr>
        <w:t xml:space="preserve"> recommendations in order to ensure that accounts are prepared and maintained in conformity with accounting standards and the statutory regulations.</w:t>
      </w:r>
    </w:p>
    <w:p w:rsidR="00F415D9" w:rsidRPr="001239CB" w:rsidRDefault="00F415D9" w:rsidP="001239CB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Assisted in performing</w:t>
      </w:r>
      <w:r w:rsidRPr="001239CB">
        <w:rPr>
          <w:rFonts w:ascii="Palatino Linotype" w:hAnsi="Palatino Linotype" w:cs="Palatino Linotype"/>
          <w:sz w:val="20"/>
          <w:szCs w:val="20"/>
        </w:rPr>
        <w:t xml:space="preserve"> analytical review of financial statements for carrying out Statutory / Tax audits along with the variance analysis of the Profit and Loss account and the Balance Sheet, trend analysis and ratio analysis.</w:t>
      </w:r>
    </w:p>
    <w:p w:rsidR="00F415D9" w:rsidRPr="001239CB" w:rsidRDefault="00F415D9" w:rsidP="001239CB">
      <w:pPr>
        <w:numPr>
          <w:ilvl w:val="0"/>
          <w:numId w:val="17"/>
        </w:numPr>
        <w:jc w:val="both"/>
        <w:rPr>
          <w:rFonts w:ascii="Palatino Linotype" w:hAnsi="Palatino Linotype" w:cs="Palatino Linotype"/>
          <w:sz w:val="20"/>
          <w:szCs w:val="20"/>
        </w:rPr>
      </w:pPr>
      <w:r w:rsidRPr="001239CB">
        <w:rPr>
          <w:rFonts w:ascii="Palatino Linotype" w:hAnsi="Palatino Linotype" w:cs="Palatino Linotype"/>
          <w:sz w:val="20"/>
          <w:szCs w:val="20"/>
        </w:rPr>
        <w:t>Conducted statutory audit which included vouching of expenses, ledger scrutiny and finalization of accounts.</w:t>
      </w:r>
    </w:p>
    <w:p w:rsidR="00F415D9" w:rsidRDefault="005B2F5E" w:rsidP="005F120B">
      <w:pPr>
        <w:jc w:val="both"/>
        <w:rPr>
          <w:rFonts w:ascii="Palatino Linotype" w:eastAsia="SimSun" w:hAnsi="Palatino Linotype"/>
          <w:b/>
          <w:bCs/>
          <w:sz w:val="20"/>
          <w:szCs w:val="20"/>
        </w:rPr>
      </w:pPr>
      <w:r>
        <w:rPr>
          <w:rFonts w:ascii="Palatino Linotype" w:eastAsia="SimSun" w:hAnsi="Palatino Linotype"/>
          <w:b/>
          <w:bCs/>
          <w:noProof/>
          <w:sz w:val="18"/>
          <w:szCs w:val="18"/>
        </w:rPr>
      </w:r>
      <w:r w:rsidR="005B2F5E">
        <w:rPr>
          <w:rFonts w:ascii="Palatino Linotype" w:eastAsia="SimSun" w:hAnsi="Palatino Linotype"/>
          <w:b/>
          <w:bCs/>
          <w:noProof/>
          <w:sz w:val="18"/>
          <w:szCs w:val="18"/>
        </w:rPr>
        <w:pict>
          <v:shape id="_x0000_i1028" type="#_x0000_t75" style="width:10in;height:7.5pt" o:hrpct="0" o:hralign="center" o:hr="t">
            <v:imagedata r:id="rId8" o:title=""/>
          </v:shape>
        </w:pict>
      </w:r>
    </w:p>
    <w:p w:rsidR="00F415D9" w:rsidRDefault="00F415D9" w:rsidP="005F120B">
      <w:pPr>
        <w:tabs>
          <w:tab w:val="left" w:pos="360"/>
        </w:tabs>
        <w:suppressAutoHyphens/>
        <w:spacing w:line="200" w:lineRule="atLeast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  <w:r w:rsidRPr="00C12F7B">
        <w:rPr>
          <w:rFonts w:ascii="Palatino Linotype" w:hAnsi="Palatino Linotype" w:cs="Palatino Linotype"/>
          <w:b/>
          <w:bCs/>
          <w:sz w:val="22"/>
          <w:szCs w:val="22"/>
        </w:rPr>
        <w:t>EDUCATIONAL</w:t>
      </w:r>
      <w:r w:rsidRPr="00353FC5">
        <w:rPr>
          <w:rFonts w:ascii="Palatino Linotype" w:hAnsi="Palatino Linotype" w:cs="Palatino Linotype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584460">
        <w:rPr>
          <w:rFonts w:ascii="Palatino Linotype" w:hAnsi="Palatino Linotype" w:cs="Palatino Linotype"/>
          <w:b/>
          <w:bCs/>
          <w:sz w:val="22"/>
          <w:szCs w:val="22"/>
        </w:rPr>
        <w:t>CREDENTIALS</w:t>
      </w:r>
    </w:p>
    <w:p w:rsidR="007C55F3" w:rsidRPr="00353FC5" w:rsidRDefault="007C55F3" w:rsidP="005F120B">
      <w:pPr>
        <w:tabs>
          <w:tab w:val="left" w:pos="360"/>
        </w:tabs>
        <w:suppressAutoHyphens/>
        <w:spacing w:line="200" w:lineRule="atLeast"/>
        <w:jc w:val="both"/>
        <w:rPr>
          <w:rFonts w:ascii="Palatino Linotype" w:hAnsi="Palatino Linotype" w:cs="Palatino Linotype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>
        <w:rPr>
          <w:rFonts w:ascii="Palatino Linotype" w:hAnsi="Palatino Linotype" w:cs="Palatino Linotype"/>
          <w:b/>
          <w:bCs/>
          <w:sz w:val="22"/>
          <w:szCs w:val="22"/>
        </w:rPr>
        <w:t>Icwa</w:t>
      </w:r>
      <w:proofErr w:type="spellEnd"/>
      <w:r>
        <w:rPr>
          <w:rFonts w:ascii="Palatino Linotype" w:hAnsi="Palatino Linotype" w:cs="Palatino Linotype"/>
          <w:b/>
          <w:bCs/>
          <w:sz w:val="22"/>
          <w:szCs w:val="22"/>
        </w:rPr>
        <w:t xml:space="preserve"> (</w:t>
      </w:r>
      <w:proofErr w:type="spellStart"/>
      <w:r>
        <w:rPr>
          <w:rFonts w:ascii="Palatino Linotype" w:hAnsi="Palatino Linotype" w:cs="Palatino Linotype"/>
          <w:b/>
          <w:bCs/>
          <w:sz w:val="22"/>
          <w:szCs w:val="22"/>
        </w:rPr>
        <w:t>persuing</w:t>
      </w:r>
      <w:proofErr w:type="spellEnd"/>
      <w:r>
        <w:rPr>
          <w:rFonts w:ascii="Palatino Linotype" w:hAnsi="Palatino Linotype" w:cs="Palatino Linotype"/>
          <w:b/>
          <w:bCs/>
          <w:sz w:val="22"/>
          <w:szCs w:val="22"/>
        </w:rPr>
        <w:t>)</w:t>
      </w:r>
    </w:p>
    <w:p w:rsidR="00F415D9" w:rsidRPr="00C12F7B" w:rsidRDefault="00F415D9" w:rsidP="005F120B">
      <w:pPr>
        <w:jc w:val="both"/>
        <w:rPr>
          <w:rFonts w:ascii="Palatino Linotype" w:hAnsi="Palatino Linotype" w:cs="Palatino Linotype"/>
          <w:sz w:val="12"/>
          <w:szCs w:val="12"/>
        </w:rPr>
      </w:pPr>
    </w:p>
    <w:p w:rsidR="00F415D9" w:rsidRDefault="00F415D9" w:rsidP="008E39FE">
      <w:pPr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  <w:r>
        <w:rPr>
          <w:rFonts w:ascii="Palatino Linotype" w:hAnsi="Palatino Linotype" w:cs="Palatino Linotype"/>
          <w:b/>
          <w:bCs/>
          <w:sz w:val="20"/>
          <w:szCs w:val="20"/>
        </w:rPr>
        <w:t>B.Com.(Hons)2004 (48.88%)</w:t>
      </w:r>
    </w:p>
    <w:p w:rsidR="00F415D9" w:rsidRPr="00690B8B" w:rsidRDefault="00F415D9" w:rsidP="002B2E71">
      <w:pPr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Calcutta University</w:t>
      </w:r>
    </w:p>
    <w:p w:rsidR="00F415D9" w:rsidRPr="00BB4B67" w:rsidRDefault="00F415D9" w:rsidP="008E39FE">
      <w:pPr>
        <w:jc w:val="both"/>
        <w:rPr>
          <w:rFonts w:ascii="Palatino Linotype" w:hAnsi="Palatino Linotype" w:cs="Palatino Linotype"/>
          <w:sz w:val="8"/>
          <w:szCs w:val="8"/>
        </w:rPr>
      </w:pPr>
    </w:p>
    <w:p w:rsidR="00F415D9" w:rsidRPr="00D35600" w:rsidRDefault="00F415D9" w:rsidP="005F120B">
      <w:pPr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  <w:r>
        <w:rPr>
          <w:rFonts w:ascii="Palatino Linotype" w:hAnsi="Palatino Linotype" w:cs="Palatino Linotype"/>
          <w:b/>
          <w:bCs/>
          <w:sz w:val="20"/>
          <w:szCs w:val="20"/>
        </w:rPr>
        <w:t>Higher Secondary, 2001 (68.30%)</w:t>
      </w:r>
    </w:p>
    <w:p w:rsidR="00F415D9" w:rsidRDefault="00F415D9" w:rsidP="00DE26D1">
      <w:pPr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West Bengal Board</w:t>
      </w:r>
    </w:p>
    <w:p w:rsidR="00F415D9" w:rsidRPr="00CC7C6B" w:rsidRDefault="00F415D9" w:rsidP="005F120B">
      <w:pPr>
        <w:jc w:val="both"/>
        <w:rPr>
          <w:rFonts w:ascii="Palatino Linotype" w:hAnsi="Palatino Linotype" w:cs="Palatino Linotype"/>
          <w:sz w:val="8"/>
          <w:szCs w:val="8"/>
        </w:rPr>
      </w:pPr>
    </w:p>
    <w:p w:rsidR="00F415D9" w:rsidRPr="003474BB" w:rsidRDefault="00102EB0" w:rsidP="005F120B">
      <w:pPr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  <w:proofErr w:type="spellStart"/>
      <w:r>
        <w:rPr>
          <w:rFonts w:ascii="Palatino Linotype" w:hAnsi="Palatino Linotype" w:cs="Palatino Linotype"/>
          <w:b/>
          <w:bCs/>
          <w:sz w:val="20"/>
          <w:szCs w:val="20"/>
        </w:rPr>
        <w:t>Madhyamik</w:t>
      </w:r>
      <w:proofErr w:type="spellEnd"/>
      <w:r w:rsidR="00F415D9">
        <w:rPr>
          <w:rFonts w:ascii="Palatino Linotype" w:hAnsi="Palatino Linotype" w:cs="Palatino Linotype"/>
          <w:b/>
          <w:bCs/>
          <w:sz w:val="20"/>
          <w:szCs w:val="20"/>
        </w:rPr>
        <w:t>,</w:t>
      </w:r>
      <w:r w:rsidR="00F415D9" w:rsidRPr="003474BB">
        <w:rPr>
          <w:rFonts w:ascii="Palatino Linotype" w:hAnsi="Palatino Linotype" w:cs="Palatino Linotype"/>
          <w:b/>
          <w:bCs/>
          <w:sz w:val="20"/>
          <w:szCs w:val="20"/>
        </w:rPr>
        <w:t xml:space="preserve"> </w:t>
      </w:r>
      <w:r w:rsidR="00F415D9">
        <w:rPr>
          <w:rFonts w:ascii="Palatino Linotype" w:hAnsi="Palatino Linotype" w:cs="Palatino Linotype"/>
          <w:b/>
          <w:bCs/>
          <w:sz w:val="20"/>
          <w:szCs w:val="20"/>
        </w:rPr>
        <w:t>1999   (66.38%)</w:t>
      </w:r>
    </w:p>
    <w:p w:rsidR="00F415D9" w:rsidRDefault="00F415D9" w:rsidP="00690B8B">
      <w:pPr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West Bengal Board</w:t>
      </w:r>
    </w:p>
    <w:p w:rsidR="00F415D9" w:rsidRDefault="005B2F5E" w:rsidP="005F120B">
      <w:pPr>
        <w:jc w:val="both"/>
        <w:rPr>
          <w:rFonts w:ascii="Palatino Linotype" w:eastAsia="SimSun" w:hAnsi="Palatino Linotype"/>
          <w:b/>
          <w:bCs/>
          <w:sz w:val="20"/>
          <w:szCs w:val="20"/>
        </w:rPr>
      </w:pPr>
      <w:r>
        <w:rPr>
          <w:rFonts w:ascii="Palatino Linotype" w:eastAsia="SimSun" w:hAnsi="Palatino Linotype"/>
          <w:b/>
          <w:bCs/>
          <w:noProof/>
          <w:sz w:val="18"/>
          <w:szCs w:val="18"/>
        </w:rPr>
      </w:r>
      <w:r w:rsidR="005B2F5E">
        <w:rPr>
          <w:rFonts w:ascii="Palatino Linotype" w:eastAsia="SimSun" w:hAnsi="Palatino Linotype"/>
          <w:b/>
          <w:bCs/>
          <w:noProof/>
          <w:sz w:val="18"/>
          <w:szCs w:val="18"/>
        </w:rPr>
        <w:pict>
          <v:shape id="_x0000_i1029" type="#_x0000_t75" style="width:10in;height:7.5pt" o:hrpct="0" o:hralign="center" o:hr="t">
            <v:imagedata r:id="rId8" o:title=""/>
          </v:shape>
        </w:pict>
      </w:r>
    </w:p>
    <w:p w:rsidR="00F415D9" w:rsidRDefault="00F415D9" w:rsidP="005F120B">
      <w:pPr>
        <w:jc w:val="both"/>
        <w:rPr>
          <w:rFonts w:ascii="Palatino Linotype" w:hAnsi="Palatino Linotype" w:cs="Palatino Linotype"/>
          <w:sz w:val="20"/>
          <w:szCs w:val="20"/>
        </w:rPr>
      </w:pPr>
      <w:r w:rsidRPr="00DF397A">
        <w:rPr>
          <w:rFonts w:ascii="Palatino Linotype" w:hAnsi="Palatino Linotype" w:cs="Palatino Linotype"/>
          <w:b/>
          <w:bCs/>
          <w:sz w:val="20"/>
          <w:szCs w:val="20"/>
        </w:rPr>
        <w:lastRenderedPageBreak/>
        <w:t xml:space="preserve">Date of </w:t>
      </w:r>
      <w:r w:rsidRPr="00BB4B05">
        <w:rPr>
          <w:rFonts w:ascii="Palatino Linotype" w:hAnsi="Palatino Linotype" w:cs="Palatino Linotype"/>
          <w:b/>
          <w:bCs/>
          <w:sz w:val="20"/>
          <w:szCs w:val="20"/>
        </w:rPr>
        <w:t>Birth:</w:t>
      </w:r>
      <w:r w:rsidRPr="00BB4B05">
        <w:rPr>
          <w:rFonts w:ascii="Palatino Linotype" w:hAnsi="Palatino Linotype" w:cs="Palatino Linotype"/>
          <w:sz w:val="20"/>
          <w:szCs w:val="20"/>
        </w:rPr>
        <w:t xml:space="preserve"> </w:t>
      </w:r>
      <w:r>
        <w:rPr>
          <w:rFonts w:ascii="Palatino Linotype" w:hAnsi="Palatino Linotype" w:cs="Palatino Linotype"/>
          <w:sz w:val="20"/>
          <w:szCs w:val="20"/>
        </w:rPr>
        <w:t>05</w:t>
      </w:r>
      <w:r w:rsidRPr="00F35898">
        <w:rPr>
          <w:rFonts w:ascii="Palatino Linotype" w:hAnsi="Palatino Linotype" w:cs="Palatino Linotype"/>
          <w:sz w:val="20"/>
          <w:szCs w:val="20"/>
          <w:vertAlign w:val="superscript"/>
        </w:rPr>
        <w:t>th</w:t>
      </w:r>
      <w:r>
        <w:rPr>
          <w:rFonts w:ascii="Palatino Linotype" w:hAnsi="Palatino Linotype" w:cs="Palatino Linotype"/>
          <w:sz w:val="20"/>
          <w:szCs w:val="20"/>
        </w:rPr>
        <w:t xml:space="preserve">  March 1983</w:t>
      </w:r>
    </w:p>
    <w:p w:rsidR="00F415D9" w:rsidRDefault="00F415D9" w:rsidP="005F120B">
      <w:pPr>
        <w:jc w:val="both"/>
        <w:rPr>
          <w:rFonts w:ascii="Palatino Linotype" w:hAnsi="Palatino Linotype" w:cs="Palatino Linotype"/>
          <w:sz w:val="20"/>
          <w:szCs w:val="20"/>
        </w:rPr>
      </w:pPr>
      <w:r w:rsidRPr="00FA5194">
        <w:rPr>
          <w:rFonts w:ascii="Palatino Linotype" w:hAnsi="Palatino Linotype" w:cs="Palatino Linotype"/>
          <w:b/>
          <w:bCs/>
          <w:sz w:val="20"/>
          <w:szCs w:val="20"/>
        </w:rPr>
        <w:t>Father’s  Name</w:t>
      </w:r>
      <w:r>
        <w:rPr>
          <w:rFonts w:ascii="Palatino Linotype" w:hAnsi="Palatino Linotype" w:cs="Palatino Linotype"/>
          <w:sz w:val="20"/>
          <w:szCs w:val="20"/>
        </w:rPr>
        <w:t xml:space="preserve"> : Late </w:t>
      </w:r>
      <w:proofErr w:type="spellStart"/>
      <w:r>
        <w:rPr>
          <w:rFonts w:ascii="Palatino Linotype" w:hAnsi="Palatino Linotype" w:cs="Palatino Linotype"/>
          <w:sz w:val="20"/>
          <w:szCs w:val="20"/>
        </w:rPr>
        <w:t>Ashim</w:t>
      </w:r>
      <w:proofErr w:type="spellEnd"/>
      <w:r>
        <w:rPr>
          <w:rFonts w:ascii="Palatino Linotype" w:hAnsi="Palatino Linotype" w:cs="Palatino Linotype"/>
          <w:sz w:val="20"/>
          <w:szCs w:val="20"/>
        </w:rPr>
        <w:t xml:space="preserve"> Kumar </w:t>
      </w:r>
      <w:proofErr w:type="spellStart"/>
      <w:r>
        <w:rPr>
          <w:rFonts w:ascii="Palatino Linotype" w:hAnsi="Palatino Linotype" w:cs="Palatino Linotype"/>
          <w:sz w:val="20"/>
          <w:szCs w:val="20"/>
        </w:rPr>
        <w:t>Datta</w:t>
      </w:r>
      <w:proofErr w:type="spellEnd"/>
    </w:p>
    <w:p w:rsidR="00F415D9" w:rsidRPr="00FA5194" w:rsidRDefault="00F415D9" w:rsidP="005F120B">
      <w:pPr>
        <w:jc w:val="both"/>
        <w:rPr>
          <w:rFonts w:ascii="Palatino Linotype" w:hAnsi="Palatino Linotype" w:cs="Palatino Linotype"/>
          <w:sz w:val="20"/>
          <w:szCs w:val="20"/>
        </w:rPr>
      </w:pPr>
      <w:r w:rsidRPr="00FA5194">
        <w:rPr>
          <w:rFonts w:ascii="Palatino Linotype" w:hAnsi="Palatino Linotype" w:cs="Palatino Linotype"/>
          <w:b/>
          <w:bCs/>
          <w:sz w:val="20"/>
          <w:szCs w:val="20"/>
        </w:rPr>
        <w:t>Marital Status</w:t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</w:t>
      </w:r>
      <w:r>
        <w:rPr>
          <w:rFonts w:ascii="Palatino Linotype" w:hAnsi="Palatino Linotype" w:cs="Palatino Linotype"/>
          <w:sz w:val="20"/>
          <w:szCs w:val="20"/>
        </w:rPr>
        <w:t>: Single</w:t>
      </w:r>
    </w:p>
    <w:p w:rsidR="00F415D9" w:rsidRDefault="00F415D9" w:rsidP="005F120B">
      <w:pPr>
        <w:jc w:val="both"/>
        <w:rPr>
          <w:rFonts w:ascii="Palatino Linotype" w:hAnsi="Palatino Linotype" w:cs="Palatino Linotype"/>
          <w:sz w:val="20"/>
          <w:szCs w:val="20"/>
        </w:rPr>
      </w:pPr>
      <w:r w:rsidRPr="00DE26D1">
        <w:rPr>
          <w:rFonts w:ascii="Palatino Linotype" w:hAnsi="Palatino Linotype" w:cs="Palatino Linotype"/>
          <w:b/>
          <w:bCs/>
          <w:sz w:val="20"/>
          <w:szCs w:val="20"/>
        </w:rPr>
        <w:t>Hobbies:</w:t>
      </w:r>
      <w:r>
        <w:rPr>
          <w:rFonts w:ascii="Palatino Linotype" w:hAnsi="Palatino Linotype" w:cs="Palatino Linotype"/>
          <w:sz w:val="20"/>
          <w:szCs w:val="20"/>
        </w:rPr>
        <w:t xml:space="preserve"> Watching TV  News  and Playing Cricket</w:t>
      </w:r>
    </w:p>
    <w:p w:rsidR="00F415D9" w:rsidRDefault="00F415D9" w:rsidP="005F120B">
      <w:pPr>
        <w:jc w:val="both"/>
        <w:rPr>
          <w:rFonts w:ascii="Palatino Linotype" w:hAnsi="Palatino Linotype" w:cs="Palatino Linotype"/>
          <w:sz w:val="20"/>
          <w:szCs w:val="20"/>
        </w:rPr>
      </w:pPr>
      <w:r w:rsidRPr="00DE26D1">
        <w:rPr>
          <w:rFonts w:ascii="Palatino Linotype" w:hAnsi="Palatino Linotype" w:cs="Palatino Linotype"/>
          <w:b/>
          <w:bCs/>
          <w:sz w:val="20"/>
          <w:szCs w:val="20"/>
        </w:rPr>
        <w:t>Languages Known:</w:t>
      </w:r>
      <w:r>
        <w:rPr>
          <w:rFonts w:ascii="Palatino Linotype" w:hAnsi="Palatino Linotype" w:cs="Palatino Linotype"/>
          <w:sz w:val="20"/>
          <w:szCs w:val="20"/>
        </w:rPr>
        <w:t xml:space="preserve"> English, Hindi , Bengali , Oriya &amp; Bhojpuri.</w:t>
      </w:r>
    </w:p>
    <w:p w:rsidR="00F415D9" w:rsidRDefault="00F415D9" w:rsidP="00AB22EB">
      <w:pPr>
        <w:jc w:val="both"/>
        <w:rPr>
          <w:rFonts w:ascii="Palatino Linotype" w:hAnsi="Palatino Linotype" w:cs="Palatino Linotype"/>
          <w:b/>
          <w:bCs/>
          <w:color w:val="FF0000"/>
          <w:sz w:val="20"/>
          <w:szCs w:val="20"/>
        </w:rPr>
      </w:pPr>
    </w:p>
    <w:p w:rsidR="00F415D9" w:rsidRDefault="00F415D9" w:rsidP="00AB22EB">
      <w:pPr>
        <w:jc w:val="both"/>
        <w:rPr>
          <w:rFonts w:ascii="Palatino Linotype" w:hAnsi="Palatino Linotype" w:cs="Palatino Linotype"/>
          <w:b/>
          <w:bCs/>
          <w:color w:val="111111"/>
          <w:sz w:val="20"/>
          <w:szCs w:val="20"/>
        </w:rPr>
      </w:pPr>
      <w:r>
        <w:rPr>
          <w:rFonts w:ascii="Palatino Linotype" w:hAnsi="Palatino Linotype" w:cs="Palatino Linotype"/>
          <w:b/>
          <w:bCs/>
          <w:color w:val="111111"/>
          <w:sz w:val="20"/>
          <w:szCs w:val="20"/>
        </w:rPr>
        <w:t xml:space="preserve">I hereby declare that all the statement </w:t>
      </w:r>
      <w:proofErr w:type="spellStart"/>
      <w:r>
        <w:rPr>
          <w:rFonts w:ascii="Palatino Linotype" w:hAnsi="Palatino Linotype" w:cs="Palatino Linotype"/>
          <w:b/>
          <w:bCs/>
          <w:color w:val="111111"/>
          <w:sz w:val="20"/>
          <w:szCs w:val="20"/>
        </w:rPr>
        <w:t>made`above</w:t>
      </w:r>
      <w:proofErr w:type="spellEnd"/>
      <w:r>
        <w:rPr>
          <w:rFonts w:ascii="Palatino Linotype" w:hAnsi="Palatino Linotype" w:cs="Palatino Linotype"/>
          <w:b/>
          <w:bCs/>
          <w:color w:val="111111"/>
          <w:sz w:val="20"/>
          <w:szCs w:val="20"/>
        </w:rPr>
        <w:t xml:space="preserve"> is true  to the best of my knowledge &amp; belief.</w:t>
      </w:r>
    </w:p>
    <w:p w:rsidR="00F415D9" w:rsidRDefault="00F415D9" w:rsidP="00AB22EB">
      <w:pPr>
        <w:jc w:val="both"/>
        <w:rPr>
          <w:rFonts w:ascii="Palatino Linotype" w:hAnsi="Palatino Linotype" w:cs="Palatino Linotype"/>
          <w:b/>
          <w:bCs/>
          <w:color w:val="111111"/>
          <w:sz w:val="20"/>
          <w:szCs w:val="20"/>
        </w:rPr>
      </w:pPr>
    </w:p>
    <w:p w:rsidR="00F415D9" w:rsidRDefault="00F415D9" w:rsidP="00AB22EB">
      <w:pPr>
        <w:jc w:val="both"/>
        <w:rPr>
          <w:rFonts w:ascii="Palatino Linotype" w:hAnsi="Palatino Linotype" w:cs="Palatino Linotype"/>
          <w:b/>
          <w:bCs/>
          <w:color w:val="111111"/>
          <w:sz w:val="20"/>
          <w:szCs w:val="20"/>
        </w:rPr>
      </w:pPr>
    </w:p>
    <w:p w:rsidR="00F415D9" w:rsidRDefault="00F415D9" w:rsidP="00AB22EB">
      <w:pPr>
        <w:jc w:val="both"/>
        <w:rPr>
          <w:rFonts w:ascii="Palatino Linotype" w:hAnsi="Palatino Linotype" w:cs="Palatino Linotype"/>
          <w:b/>
          <w:bCs/>
          <w:color w:val="111111"/>
          <w:sz w:val="20"/>
          <w:szCs w:val="20"/>
        </w:rPr>
      </w:pPr>
      <w:r>
        <w:rPr>
          <w:rFonts w:ascii="Palatino Linotype" w:hAnsi="Palatino Linotype" w:cs="Palatino Linotype"/>
          <w:b/>
          <w:bCs/>
          <w:color w:val="111111"/>
          <w:sz w:val="20"/>
          <w:szCs w:val="20"/>
        </w:rPr>
        <w:t>Date :</w:t>
      </w:r>
    </w:p>
    <w:p w:rsidR="00F415D9" w:rsidRDefault="00F415D9" w:rsidP="00AB22EB">
      <w:pPr>
        <w:jc w:val="both"/>
        <w:rPr>
          <w:rFonts w:ascii="Palatino Linotype" w:hAnsi="Palatino Linotype" w:cs="Palatino Linotype"/>
          <w:b/>
          <w:bCs/>
          <w:color w:val="111111"/>
          <w:sz w:val="20"/>
          <w:szCs w:val="20"/>
        </w:rPr>
      </w:pPr>
    </w:p>
    <w:p w:rsidR="00F415D9" w:rsidRPr="00CC7C6B" w:rsidRDefault="00F415D9" w:rsidP="00AB22EB">
      <w:pPr>
        <w:jc w:val="both"/>
        <w:rPr>
          <w:rFonts w:ascii="Palatino Linotype" w:hAnsi="Palatino Linotype" w:cs="Palatino Linotype"/>
          <w:b/>
          <w:bCs/>
          <w:color w:val="111111"/>
          <w:sz w:val="20"/>
          <w:szCs w:val="20"/>
        </w:rPr>
      </w:pPr>
      <w:r>
        <w:rPr>
          <w:rFonts w:ascii="Palatino Linotype" w:hAnsi="Palatino Linotype" w:cs="Palatino Linotype"/>
          <w:b/>
          <w:bCs/>
          <w:color w:val="111111"/>
          <w:sz w:val="20"/>
          <w:szCs w:val="20"/>
        </w:rPr>
        <w:t xml:space="preserve">Place :                                                                                                                                       Signature </w:t>
      </w:r>
      <w:bookmarkStart w:id="0" w:name="_PictureBullets"/>
      <w:r w:rsidR="005D3F17">
        <w:rPr>
          <w:noProof/>
          <w:vanish/>
        </w:rPr>
        <w:drawing>
          <wp:inline distT="0" distB="0" distL="0" distR="0">
            <wp:extent cx="114300" cy="1143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3F17">
        <w:rPr>
          <w:noProof/>
          <w:vanish/>
        </w:rPr>
        <w:drawing>
          <wp:inline distT="0" distB="0" distL="0" distR="0">
            <wp:extent cx="114300" cy="1143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F415D9" w:rsidRPr="00CC7C6B" w:rsidSect="00650A66">
      <w:type w:val="continuous"/>
      <w:pgSz w:w="12240" w:h="15840" w:code="1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2F17" w:rsidRDefault="00432F17">
      <w:r>
        <w:separator/>
      </w:r>
    </w:p>
  </w:endnote>
  <w:endnote w:type="continuationSeparator" w:id="0">
    <w:p w:rsidR="00432F17" w:rsidRDefault="0043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Sans Serif"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2F17" w:rsidRDefault="00432F17">
      <w:r>
        <w:separator/>
      </w:r>
    </w:p>
  </w:footnote>
  <w:footnote w:type="continuationSeparator" w:id="0">
    <w:p w:rsidR="00432F17" w:rsidRDefault="00432F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43E3A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·"/>
      <w:lvlJc w:val="left"/>
      <w:pPr>
        <w:tabs>
          <w:tab w:val="num" w:pos="540"/>
        </w:tabs>
        <w:ind w:left="54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·"/>
      <w:lvlJc w:val="left"/>
      <w:pPr>
        <w:tabs>
          <w:tab w:val="num" w:pos="720"/>
        </w:tabs>
        <w:ind w:left="720" w:hanging="72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ymbol"/>
        <w:sz w:val="18"/>
        <w:szCs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283"/>
        </w:tabs>
        <w:ind w:left="283" w:hanging="283"/>
      </w:pPr>
      <w:rPr>
        <w:rFonts w:ascii="Wingdings" w:hAnsi="Wingdings" w:cs="Wingdings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567"/>
        </w:tabs>
        <w:ind w:left="567" w:hanging="283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850"/>
        </w:tabs>
        <w:ind w:left="850" w:hanging="283"/>
      </w:pPr>
      <w:rPr>
        <w:rFonts w:ascii="Wingdings" w:hAnsi="Wingdings" w:cs="Wingdings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1134"/>
        </w:tabs>
        <w:ind w:left="1134" w:hanging="283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417"/>
        </w:tabs>
        <w:ind w:left="1417" w:hanging="283"/>
      </w:pPr>
      <w:rPr>
        <w:rFonts w:ascii="Wingdings" w:hAnsi="Wingdings" w:cs="Wingdings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1701" w:hanging="283"/>
      </w:pPr>
      <w:rPr>
        <w:rFonts w:ascii="Wingdings" w:hAnsi="Wingdings" w:cs="Wingdings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984"/>
        </w:tabs>
        <w:ind w:left="1984" w:hanging="283"/>
      </w:pPr>
      <w:rPr>
        <w:rFonts w:ascii="Wingdings" w:hAnsi="Wingdings" w:cs="Wingdings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2268"/>
        </w:tabs>
        <w:ind w:left="2268" w:hanging="283"/>
      </w:pPr>
      <w:rPr>
        <w:rFonts w:ascii="Wingdings" w:hAnsi="Wingdings" w:cs="Wingdings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551"/>
        </w:tabs>
        <w:ind w:left="2551" w:hanging="283"/>
      </w:pPr>
      <w:rPr>
        <w:rFonts w:ascii="Wingdings" w:hAnsi="Wingdings" w:cs="Wingdings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427"/>
        </w:tabs>
        <w:ind w:left="427" w:hanging="360"/>
      </w:pPr>
      <w:rPr>
        <w:rFonts w:ascii="Wingdings" w:hAnsi="Wingdings" w:cs="Wingdings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787"/>
        </w:tabs>
        <w:ind w:left="787" w:hanging="360"/>
      </w:pPr>
      <w:rPr>
        <w:rFonts w:ascii="Wingdings" w:hAnsi="Wingdings" w:cs="Wingdings"/>
      </w:rPr>
    </w:lvl>
    <w:lvl w:ilvl="2">
      <w:start w:val="1"/>
      <w:numFmt w:val="bullet"/>
      <w:lvlText w:val=""/>
      <w:lvlJc w:val="left"/>
      <w:pPr>
        <w:tabs>
          <w:tab w:val="num" w:pos="1147"/>
        </w:tabs>
        <w:ind w:left="1147" w:hanging="360"/>
      </w:pPr>
      <w:rPr>
        <w:rFonts w:ascii="Wingdings" w:hAnsi="Wingdings" w:cs="Wingdings"/>
      </w:rPr>
    </w:lvl>
    <w:lvl w:ilvl="3">
      <w:start w:val="1"/>
      <w:numFmt w:val="bullet"/>
      <w:lvlText w:val=""/>
      <w:lvlJc w:val="left"/>
      <w:pPr>
        <w:tabs>
          <w:tab w:val="num" w:pos="1507"/>
        </w:tabs>
        <w:ind w:left="1507" w:hanging="360"/>
      </w:pPr>
      <w:rPr>
        <w:rFonts w:ascii="Wingdings" w:hAnsi="Wingdings" w:cs="Wingdings"/>
      </w:rPr>
    </w:lvl>
    <w:lvl w:ilvl="4">
      <w:start w:val="1"/>
      <w:numFmt w:val="bullet"/>
      <w:lvlText w:val=""/>
      <w:lvlJc w:val="left"/>
      <w:pPr>
        <w:tabs>
          <w:tab w:val="num" w:pos="1867"/>
        </w:tabs>
        <w:ind w:left="1867" w:hanging="360"/>
      </w:pPr>
      <w:rPr>
        <w:rFonts w:ascii="Wingdings" w:hAnsi="Wingdings" w:cs="Wingdings"/>
      </w:rPr>
    </w:lvl>
    <w:lvl w:ilvl="5">
      <w:start w:val="1"/>
      <w:numFmt w:val="bullet"/>
      <w:lvlText w:val=""/>
      <w:lvlJc w:val="left"/>
      <w:pPr>
        <w:tabs>
          <w:tab w:val="num" w:pos="2227"/>
        </w:tabs>
        <w:ind w:left="2227" w:hanging="360"/>
      </w:pPr>
      <w:rPr>
        <w:rFonts w:ascii="Wingdings" w:hAnsi="Wingdings" w:cs="Wingdings"/>
      </w:rPr>
    </w:lvl>
    <w:lvl w:ilvl="6">
      <w:start w:val="1"/>
      <w:numFmt w:val="bullet"/>
      <w:lvlText w:val=""/>
      <w:lvlJc w:val="left"/>
      <w:pPr>
        <w:tabs>
          <w:tab w:val="num" w:pos="2587"/>
        </w:tabs>
        <w:ind w:left="2587" w:hanging="360"/>
      </w:pPr>
      <w:rPr>
        <w:rFonts w:ascii="Wingdings" w:hAnsi="Wingdings" w:cs="Wingdings"/>
      </w:rPr>
    </w:lvl>
    <w:lvl w:ilvl="7">
      <w:start w:val="1"/>
      <w:numFmt w:val="bullet"/>
      <w:lvlText w:val=""/>
      <w:lvlJc w:val="left"/>
      <w:pPr>
        <w:tabs>
          <w:tab w:val="num" w:pos="2947"/>
        </w:tabs>
        <w:ind w:left="2947" w:hanging="360"/>
      </w:pPr>
      <w:rPr>
        <w:rFonts w:ascii="Wingdings" w:hAnsi="Wingdings" w:cs="Wingdings"/>
      </w:rPr>
    </w:lvl>
    <w:lvl w:ilvl="8">
      <w:start w:val="1"/>
      <w:numFmt w:val="bullet"/>
      <w:lvlText w:val=""/>
      <w:lvlJc w:val="left"/>
      <w:pPr>
        <w:tabs>
          <w:tab w:val="num" w:pos="3307"/>
        </w:tabs>
        <w:ind w:left="3307" w:hanging="360"/>
      </w:pPr>
      <w:rPr>
        <w:rFonts w:ascii="Wingdings" w:hAnsi="Wingdings" w:cs="Wingdings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7" w15:restartNumberingAfterBreak="0">
    <w:nsid w:val="0240013B"/>
    <w:multiLevelType w:val="hybridMultilevel"/>
    <w:tmpl w:val="E0A0E6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4956E5D"/>
    <w:multiLevelType w:val="hybridMultilevel"/>
    <w:tmpl w:val="6024A8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63009D2"/>
    <w:multiLevelType w:val="hybridMultilevel"/>
    <w:tmpl w:val="438258C0"/>
    <w:lvl w:ilvl="0" w:tplc="4FB6612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b/>
        <w:bCs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F1671F3"/>
    <w:multiLevelType w:val="hybridMultilevel"/>
    <w:tmpl w:val="A86A7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7A42394"/>
    <w:multiLevelType w:val="hybridMultilevel"/>
    <w:tmpl w:val="428E8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95511CE"/>
    <w:multiLevelType w:val="hybridMultilevel"/>
    <w:tmpl w:val="9F5C1958"/>
    <w:lvl w:ilvl="0" w:tplc="E1FC3DA4">
      <w:start w:val="1"/>
      <w:numFmt w:val="bullet"/>
      <w:lvlText w:val="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1" w:tplc="6C0467D8">
      <w:start w:val="1"/>
      <w:numFmt w:val="bullet"/>
      <w:lvlText w:val="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0BD21A2"/>
    <w:multiLevelType w:val="hybridMultilevel"/>
    <w:tmpl w:val="F9864B44"/>
    <w:lvl w:ilvl="0" w:tplc="550C2C2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68C0367"/>
    <w:multiLevelType w:val="hybridMultilevel"/>
    <w:tmpl w:val="58DE9112"/>
    <w:lvl w:ilvl="0" w:tplc="40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40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B4E0D7B"/>
    <w:multiLevelType w:val="hybridMultilevel"/>
    <w:tmpl w:val="CE842A90"/>
    <w:lvl w:ilvl="0" w:tplc="5A98E8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BF6101"/>
    <w:multiLevelType w:val="multilevel"/>
    <w:tmpl w:val="0409001D"/>
    <w:styleLink w:val="Style1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CFF64D2"/>
    <w:multiLevelType w:val="hybridMultilevel"/>
    <w:tmpl w:val="2ECEE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2CC208E">
      <w:numFmt w:val="bullet"/>
      <w:lvlText w:val="-"/>
      <w:lvlJc w:val="left"/>
      <w:pPr>
        <w:ind w:left="1440" w:hanging="360"/>
      </w:pPr>
      <w:rPr>
        <w:rFonts w:ascii="Palatino Linotype" w:eastAsia="Times New Roman" w:hAnsi="Palatino Linotype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EA11AEF"/>
    <w:multiLevelType w:val="multilevel"/>
    <w:tmpl w:val="0BEEF520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B76BA9"/>
    <w:multiLevelType w:val="hybridMultilevel"/>
    <w:tmpl w:val="159EB07A"/>
    <w:lvl w:ilvl="0" w:tplc="6C0467D8">
      <w:start w:val="1"/>
      <w:numFmt w:val="bullet"/>
      <w:lvlText w:val="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FC2640F"/>
    <w:multiLevelType w:val="hybridMultilevel"/>
    <w:tmpl w:val="CE20444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50E110C"/>
    <w:multiLevelType w:val="multilevel"/>
    <w:tmpl w:val="0BEEF520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6B57676"/>
    <w:multiLevelType w:val="hybridMultilevel"/>
    <w:tmpl w:val="DA3A655E"/>
    <w:lvl w:ilvl="0" w:tplc="499C7326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A4D4AA9"/>
    <w:multiLevelType w:val="multilevel"/>
    <w:tmpl w:val="0409001D"/>
    <w:numStyleLink w:val="Style1"/>
  </w:abstractNum>
  <w:abstractNum w:abstractNumId="24" w15:restartNumberingAfterBreak="0">
    <w:nsid w:val="4280664E"/>
    <w:multiLevelType w:val="hybridMultilevel"/>
    <w:tmpl w:val="48B834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88082D"/>
    <w:multiLevelType w:val="hybridMultilevel"/>
    <w:tmpl w:val="BDA286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282E31"/>
    <w:multiLevelType w:val="hybridMultilevel"/>
    <w:tmpl w:val="8FAAE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F2C0445"/>
    <w:multiLevelType w:val="hybridMultilevel"/>
    <w:tmpl w:val="41E6608C"/>
    <w:lvl w:ilvl="0" w:tplc="52E6BB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F401537"/>
    <w:multiLevelType w:val="hybridMultilevel"/>
    <w:tmpl w:val="29B0A7C8"/>
    <w:lvl w:ilvl="0" w:tplc="5BCC1CB6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b/>
        <w:bCs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F6B7963"/>
    <w:multiLevelType w:val="hybridMultilevel"/>
    <w:tmpl w:val="00B2082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FC92584"/>
    <w:multiLevelType w:val="multilevel"/>
    <w:tmpl w:val="0409001D"/>
    <w:styleLink w:val="Style2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5006D61"/>
    <w:multiLevelType w:val="hybridMultilevel"/>
    <w:tmpl w:val="C3A2AC5A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cs="Wingdings" w:hint="default"/>
      </w:rPr>
    </w:lvl>
  </w:abstractNum>
  <w:abstractNum w:abstractNumId="33" w15:restartNumberingAfterBreak="0">
    <w:nsid w:val="675B520D"/>
    <w:multiLevelType w:val="hybridMultilevel"/>
    <w:tmpl w:val="2B0CBE1E"/>
    <w:lvl w:ilvl="0" w:tplc="81A060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4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4DE279D"/>
    <w:multiLevelType w:val="hybridMultilevel"/>
    <w:tmpl w:val="BA9EB55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F193671"/>
    <w:multiLevelType w:val="hybridMultilevel"/>
    <w:tmpl w:val="7B10B04E"/>
    <w:lvl w:ilvl="0" w:tplc="0000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42952517">
    <w:abstractNumId w:val="0"/>
  </w:num>
  <w:num w:numId="2" w16cid:durableId="268390110">
    <w:abstractNumId w:val="0"/>
  </w:num>
  <w:num w:numId="3" w16cid:durableId="819812671">
    <w:abstractNumId w:val="30"/>
  </w:num>
  <w:num w:numId="4" w16cid:durableId="1733427748">
    <w:abstractNumId w:val="0"/>
  </w:num>
  <w:num w:numId="5" w16cid:durableId="1679697485">
    <w:abstractNumId w:val="32"/>
  </w:num>
  <w:num w:numId="6" w16cid:durableId="1163817264">
    <w:abstractNumId w:val="27"/>
  </w:num>
  <w:num w:numId="7" w16cid:durableId="1343779995">
    <w:abstractNumId w:val="12"/>
  </w:num>
  <w:num w:numId="8" w16cid:durableId="1568766101">
    <w:abstractNumId w:val="19"/>
  </w:num>
  <w:num w:numId="9" w16cid:durableId="369689108">
    <w:abstractNumId w:val="26"/>
  </w:num>
  <w:num w:numId="10" w16cid:durableId="1616255539">
    <w:abstractNumId w:val="10"/>
  </w:num>
  <w:num w:numId="11" w16cid:durableId="391077208">
    <w:abstractNumId w:val="13"/>
  </w:num>
  <w:num w:numId="12" w16cid:durableId="1269893120">
    <w:abstractNumId w:val="33"/>
  </w:num>
  <w:num w:numId="13" w16cid:durableId="1622684177">
    <w:abstractNumId w:val="14"/>
  </w:num>
  <w:num w:numId="14" w16cid:durableId="109595368">
    <w:abstractNumId w:val="20"/>
  </w:num>
  <w:num w:numId="15" w16cid:durableId="495072428">
    <w:abstractNumId w:val="31"/>
  </w:num>
  <w:num w:numId="16" w16cid:durableId="392704680">
    <w:abstractNumId w:val="29"/>
  </w:num>
  <w:num w:numId="17" w16cid:durableId="1849058328">
    <w:abstractNumId w:val="15"/>
  </w:num>
  <w:num w:numId="18" w16cid:durableId="1133057005">
    <w:abstractNumId w:val="1"/>
  </w:num>
  <w:num w:numId="19" w16cid:durableId="1682467172">
    <w:abstractNumId w:val="2"/>
  </w:num>
  <w:num w:numId="20" w16cid:durableId="1834104424">
    <w:abstractNumId w:val="3"/>
  </w:num>
  <w:num w:numId="21" w16cid:durableId="643388670">
    <w:abstractNumId w:val="4"/>
  </w:num>
  <w:num w:numId="22" w16cid:durableId="1404986405">
    <w:abstractNumId w:val="35"/>
  </w:num>
  <w:num w:numId="23" w16cid:durableId="698705459">
    <w:abstractNumId w:val="22"/>
  </w:num>
  <w:num w:numId="24" w16cid:durableId="277025373">
    <w:abstractNumId w:val="25"/>
  </w:num>
  <w:num w:numId="25" w16cid:durableId="1302659674">
    <w:abstractNumId w:val="34"/>
  </w:num>
  <w:num w:numId="26" w16cid:durableId="439227608">
    <w:abstractNumId w:val="16"/>
  </w:num>
  <w:num w:numId="27" w16cid:durableId="1042944019">
    <w:abstractNumId w:val="23"/>
  </w:num>
  <w:num w:numId="28" w16cid:durableId="1039160689">
    <w:abstractNumId w:val="8"/>
  </w:num>
  <w:num w:numId="29" w16cid:durableId="953831006">
    <w:abstractNumId w:val="24"/>
  </w:num>
  <w:num w:numId="30" w16cid:durableId="1619725487">
    <w:abstractNumId w:val="7"/>
  </w:num>
  <w:num w:numId="31" w16cid:durableId="1762678073">
    <w:abstractNumId w:val="17"/>
  </w:num>
  <w:num w:numId="32" w16cid:durableId="903879043">
    <w:abstractNumId w:val="18"/>
  </w:num>
  <w:num w:numId="33" w16cid:durableId="793210268">
    <w:abstractNumId w:val="28"/>
  </w:num>
  <w:num w:numId="34" w16cid:durableId="299847493">
    <w:abstractNumId w:val="9"/>
  </w:num>
  <w:num w:numId="35" w16cid:durableId="306128858">
    <w:abstractNumId w:val="21"/>
  </w:num>
  <w:num w:numId="36" w16cid:durableId="12421812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embedSystemFonts/>
  <w:proofState w:spelling="clean"/>
  <w:revisionView w:inkAnnotations="0"/>
  <w:defaultTabStop w:val="720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01D"/>
    <w:rsid w:val="000001DC"/>
    <w:rsid w:val="00000391"/>
    <w:rsid w:val="00001315"/>
    <w:rsid w:val="00001E95"/>
    <w:rsid w:val="000029DA"/>
    <w:rsid w:val="00002AD0"/>
    <w:rsid w:val="0000315D"/>
    <w:rsid w:val="000047A3"/>
    <w:rsid w:val="00007546"/>
    <w:rsid w:val="00007642"/>
    <w:rsid w:val="00010780"/>
    <w:rsid w:val="00011026"/>
    <w:rsid w:val="0001326D"/>
    <w:rsid w:val="00013696"/>
    <w:rsid w:val="00014F52"/>
    <w:rsid w:val="0001576C"/>
    <w:rsid w:val="00015AE7"/>
    <w:rsid w:val="000166B8"/>
    <w:rsid w:val="00016A78"/>
    <w:rsid w:val="00022E30"/>
    <w:rsid w:val="00022EF2"/>
    <w:rsid w:val="00023FB0"/>
    <w:rsid w:val="00024D2B"/>
    <w:rsid w:val="0002504D"/>
    <w:rsid w:val="00026359"/>
    <w:rsid w:val="00026362"/>
    <w:rsid w:val="000277A2"/>
    <w:rsid w:val="000307C6"/>
    <w:rsid w:val="00030E8A"/>
    <w:rsid w:val="0003260E"/>
    <w:rsid w:val="000335E7"/>
    <w:rsid w:val="00034046"/>
    <w:rsid w:val="00035227"/>
    <w:rsid w:val="00035B53"/>
    <w:rsid w:val="00035BA0"/>
    <w:rsid w:val="00037A70"/>
    <w:rsid w:val="00040487"/>
    <w:rsid w:val="00041455"/>
    <w:rsid w:val="00042F4C"/>
    <w:rsid w:val="0004617E"/>
    <w:rsid w:val="000467AA"/>
    <w:rsid w:val="00047AF6"/>
    <w:rsid w:val="00050846"/>
    <w:rsid w:val="00052B6D"/>
    <w:rsid w:val="0005368F"/>
    <w:rsid w:val="00054103"/>
    <w:rsid w:val="000541B8"/>
    <w:rsid w:val="00054503"/>
    <w:rsid w:val="000574BF"/>
    <w:rsid w:val="000574F3"/>
    <w:rsid w:val="00060D78"/>
    <w:rsid w:val="0006167B"/>
    <w:rsid w:val="0006199A"/>
    <w:rsid w:val="000642B8"/>
    <w:rsid w:val="0006439B"/>
    <w:rsid w:val="000704FF"/>
    <w:rsid w:val="00071422"/>
    <w:rsid w:val="00071F18"/>
    <w:rsid w:val="0007318A"/>
    <w:rsid w:val="000744E7"/>
    <w:rsid w:val="00074C52"/>
    <w:rsid w:val="00075FB5"/>
    <w:rsid w:val="00080E92"/>
    <w:rsid w:val="000828FC"/>
    <w:rsid w:val="00083EB8"/>
    <w:rsid w:val="000840B9"/>
    <w:rsid w:val="00084CEB"/>
    <w:rsid w:val="000870EA"/>
    <w:rsid w:val="000913F1"/>
    <w:rsid w:val="00092E70"/>
    <w:rsid w:val="000941E5"/>
    <w:rsid w:val="00094A2D"/>
    <w:rsid w:val="000954AD"/>
    <w:rsid w:val="00095E0B"/>
    <w:rsid w:val="000960DA"/>
    <w:rsid w:val="000A0604"/>
    <w:rsid w:val="000A200D"/>
    <w:rsid w:val="000A2D96"/>
    <w:rsid w:val="000A5AB2"/>
    <w:rsid w:val="000A680F"/>
    <w:rsid w:val="000B1086"/>
    <w:rsid w:val="000B1152"/>
    <w:rsid w:val="000B2D0A"/>
    <w:rsid w:val="000B3DB3"/>
    <w:rsid w:val="000B4AD2"/>
    <w:rsid w:val="000B6546"/>
    <w:rsid w:val="000B7C18"/>
    <w:rsid w:val="000C2378"/>
    <w:rsid w:val="000C27A9"/>
    <w:rsid w:val="000C2809"/>
    <w:rsid w:val="000C421A"/>
    <w:rsid w:val="000C44EE"/>
    <w:rsid w:val="000C5316"/>
    <w:rsid w:val="000C6B6E"/>
    <w:rsid w:val="000D0999"/>
    <w:rsid w:val="000D25D0"/>
    <w:rsid w:val="000D38D2"/>
    <w:rsid w:val="000D47C1"/>
    <w:rsid w:val="000D5799"/>
    <w:rsid w:val="000D6E50"/>
    <w:rsid w:val="000D7E83"/>
    <w:rsid w:val="000E240B"/>
    <w:rsid w:val="000E32CB"/>
    <w:rsid w:val="000E3335"/>
    <w:rsid w:val="000E4181"/>
    <w:rsid w:val="000E4F12"/>
    <w:rsid w:val="000E6144"/>
    <w:rsid w:val="000E7353"/>
    <w:rsid w:val="000E7CF4"/>
    <w:rsid w:val="000F23B9"/>
    <w:rsid w:val="000F4961"/>
    <w:rsid w:val="000F56F7"/>
    <w:rsid w:val="000F6931"/>
    <w:rsid w:val="000F7728"/>
    <w:rsid w:val="00100DBB"/>
    <w:rsid w:val="001027D3"/>
    <w:rsid w:val="00102EB0"/>
    <w:rsid w:val="00103CEA"/>
    <w:rsid w:val="00104C76"/>
    <w:rsid w:val="00105BF5"/>
    <w:rsid w:val="00105E65"/>
    <w:rsid w:val="00106DCA"/>
    <w:rsid w:val="00107E08"/>
    <w:rsid w:val="00110A6E"/>
    <w:rsid w:val="00110CAF"/>
    <w:rsid w:val="00111970"/>
    <w:rsid w:val="0011214B"/>
    <w:rsid w:val="001135E8"/>
    <w:rsid w:val="00113E76"/>
    <w:rsid w:val="00114B40"/>
    <w:rsid w:val="00115B26"/>
    <w:rsid w:val="00123581"/>
    <w:rsid w:val="001239CB"/>
    <w:rsid w:val="00124279"/>
    <w:rsid w:val="00127FA6"/>
    <w:rsid w:val="00130581"/>
    <w:rsid w:val="00131588"/>
    <w:rsid w:val="001324F0"/>
    <w:rsid w:val="00132849"/>
    <w:rsid w:val="00133696"/>
    <w:rsid w:val="0013460C"/>
    <w:rsid w:val="001351CA"/>
    <w:rsid w:val="00137C9F"/>
    <w:rsid w:val="00137D51"/>
    <w:rsid w:val="001406CB"/>
    <w:rsid w:val="0014083F"/>
    <w:rsid w:val="0014181A"/>
    <w:rsid w:val="0014223A"/>
    <w:rsid w:val="001429B4"/>
    <w:rsid w:val="00144384"/>
    <w:rsid w:val="00145184"/>
    <w:rsid w:val="001464D6"/>
    <w:rsid w:val="00146DE6"/>
    <w:rsid w:val="00146F60"/>
    <w:rsid w:val="0014784A"/>
    <w:rsid w:val="00150288"/>
    <w:rsid w:val="001516B3"/>
    <w:rsid w:val="001520BB"/>
    <w:rsid w:val="00152432"/>
    <w:rsid w:val="0015264E"/>
    <w:rsid w:val="001527E0"/>
    <w:rsid w:val="0015463B"/>
    <w:rsid w:val="00155B17"/>
    <w:rsid w:val="00155EE2"/>
    <w:rsid w:val="001604DE"/>
    <w:rsid w:val="00160732"/>
    <w:rsid w:val="0016074E"/>
    <w:rsid w:val="00162B84"/>
    <w:rsid w:val="00163369"/>
    <w:rsid w:val="00163B1D"/>
    <w:rsid w:val="00163EF9"/>
    <w:rsid w:val="0016511B"/>
    <w:rsid w:val="00165141"/>
    <w:rsid w:val="0016698E"/>
    <w:rsid w:val="00166B2E"/>
    <w:rsid w:val="00167BEB"/>
    <w:rsid w:val="0017079A"/>
    <w:rsid w:val="00170E48"/>
    <w:rsid w:val="001717BD"/>
    <w:rsid w:val="00171C26"/>
    <w:rsid w:val="00172EBF"/>
    <w:rsid w:val="00172EFA"/>
    <w:rsid w:val="001751FD"/>
    <w:rsid w:val="001753F5"/>
    <w:rsid w:val="00175B10"/>
    <w:rsid w:val="00177C3A"/>
    <w:rsid w:val="00177D8A"/>
    <w:rsid w:val="001803DD"/>
    <w:rsid w:val="001805E6"/>
    <w:rsid w:val="00181D89"/>
    <w:rsid w:val="00182AD2"/>
    <w:rsid w:val="001835A6"/>
    <w:rsid w:val="0018418A"/>
    <w:rsid w:val="0018654E"/>
    <w:rsid w:val="001876BE"/>
    <w:rsid w:val="00187E0C"/>
    <w:rsid w:val="00191B1E"/>
    <w:rsid w:val="00192EA7"/>
    <w:rsid w:val="001932F4"/>
    <w:rsid w:val="001940B6"/>
    <w:rsid w:val="001941BB"/>
    <w:rsid w:val="00195B8B"/>
    <w:rsid w:val="00196298"/>
    <w:rsid w:val="001968E7"/>
    <w:rsid w:val="00196910"/>
    <w:rsid w:val="0019763F"/>
    <w:rsid w:val="00197D5C"/>
    <w:rsid w:val="001A06A2"/>
    <w:rsid w:val="001A06E5"/>
    <w:rsid w:val="001A0F3C"/>
    <w:rsid w:val="001A4859"/>
    <w:rsid w:val="001A48E0"/>
    <w:rsid w:val="001A6377"/>
    <w:rsid w:val="001B0512"/>
    <w:rsid w:val="001B1657"/>
    <w:rsid w:val="001B187C"/>
    <w:rsid w:val="001B1E3D"/>
    <w:rsid w:val="001B2DD9"/>
    <w:rsid w:val="001B3A9A"/>
    <w:rsid w:val="001B47AA"/>
    <w:rsid w:val="001B4E67"/>
    <w:rsid w:val="001B5D83"/>
    <w:rsid w:val="001B749D"/>
    <w:rsid w:val="001B7EF2"/>
    <w:rsid w:val="001C0ED4"/>
    <w:rsid w:val="001C15FF"/>
    <w:rsid w:val="001C363F"/>
    <w:rsid w:val="001C3895"/>
    <w:rsid w:val="001C412B"/>
    <w:rsid w:val="001C5024"/>
    <w:rsid w:val="001D16D2"/>
    <w:rsid w:val="001D32B0"/>
    <w:rsid w:val="001D3CA6"/>
    <w:rsid w:val="001D3EBF"/>
    <w:rsid w:val="001D4622"/>
    <w:rsid w:val="001D4913"/>
    <w:rsid w:val="001D5BE3"/>
    <w:rsid w:val="001D6EB6"/>
    <w:rsid w:val="001D7969"/>
    <w:rsid w:val="001D7CF7"/>
    <w:rsid w:val="001E0C61"/>
    <w:rsid w:val="001E25E4"/>
    <w:rsid w:val="001F0619"/>
    <w:rsid w:val="001F14D8"/>
    <w:rsid w:val="001F28B5"/>
    <w:rsid w:val="001F3048"/>
    <w:rsid w:val="001F310A"/>
    <w:rsid w:val="001F35B8"/>
    <w:rsid w:val="001F35F5"/>
    <w:rsid w:val="001F3AA3"/>
    <w:rsid w:val="001F4940"/>
    <w:rsid w:val="001F4B68"/>
    <w:rsid w:val="001F4D3B"/>
    <w:rsid w:val="001F7B1B"/>
    <w:rsid w:val="00200BBE"/>
    <w:rsid w:val="0020173C"/>
    <w:rsid w:val="00201998"/>
    <w:rsid w:val="00202951"/>
    <w:rsid w:val="00203A80"/>
    <w:rsid w:val="0020467D"/>
    <w:rsid w:val="00204FCA"/>
    <w:rsid w:val="002074D4"/>
    <w:rsid w:val="002101EC"/>
    <w:rsid w:val="002104F1"/>
    <w:rsid w:val="002106C5"/>
    <w:rsid w:val="00211C13"/>
    <w:rsid w:val="00212862"/>
    <w:rsid w:val="0021351E"/>
    <w:rsid w:val="00215863"/>
    <w:rsid w:val="0021650F"/>
    <w:rsid w:val="002175CA"/>
    <w:rsid w:val="00217686"/>
    <w:rsid w:val="00217A20"/>
    <w:rsid w:val="002203E8"/>
    <w:rsid w:val="00220D15"/>
    <w:rsid w:val="0022123C"/>
    <w:rsid w:val="00221899"/>
    <w:rsid w:val="00221AB6"/>
    <w:rsid w:val="00223241"/>
    <w:rsid w:val="00223D25"/>
    <w:rsid w:val="0022426F"/>
    <w:rsid w:val="0022433C"/>
    <w:rsid w:val="00224C46"/>
    <w:rsid w:val="00230727"/>
    <w:rsid w:val="00231328"/>
    <w:rsid w:val="00231C69"/>
    <w:rsid w:val="00233995"/>
    <w:rsid w:val="00234C4D"/>
    <w:rsid w:val="00235525"/>
    <w:rsid w:val="00236FBF"/>
    <w:rsid w:val="00237E87"/>
    <w:rsid w:val="00240408"/>
    <w:rsid w:val="00242192"/>
    <w:rsid w:val="002422EC"/>
    <w:rsid w:val="00242657"/>
    <w:rsid w:val="00243120"/>
    <w:rsid w:val="00243B7A"/>
    <w:rsid w:val="00244D3C"/>
    <w:rsid w:val="002454B1"/>
    <w:rsid w:val="00245E93"/>
    <w:rsid w:val="00246987"/>
    <w:rsid w:val="00253520"/>
    <w:rsid w:val="0025394C"/>
    <w:rsid w:val="00254FFC"/>
    <w:rsid w:val="00256375"/>
    <w:rsid w:val="00256933"/>
    <w:rsid w:val="00256B95"/>
    <w:rsid w:val="00257D51"/>
    <w:rsid w:val="00261616"/>
    <w:rsid w:val="00263703"/>
    <w:rsid w:val="00263FAD"/>
    <w:rsid w:val="00264019"/>
    <w:rsid w:val="00265CF6"/>
    <w:rsid w:val="002666E3"/>
    <w:rsid w:val="00271894"/>
    <w:rsid w:val="00273C15"/>
    <w:rsid w:val="00274460"/>
    <w:rsid w:val="0027524C"/>
    <w:rsid w:val="00275FA3"/>
    <w:rsid w:val="00276A21"/>
    <w:rsid w:val="0027734A"/>
    <w:rsid w:val="0028061D"/>
    <w:rsid w:val="00280EE1"/>
    <w:rsid w:val="00282176"/>
    <w:rsid w:val="002830D0"/>
    <w:rsid w:val="002846D9"/>
    <w:rsid w:val="00285E6B"/>
    <w:rsid w:val="00286778"/>
    <w:rsid w:val="002872FF"/>
    <w:rsid w:val="002874A6"/>
    <w:rsid w:val="002877EC"/>
    <w:rsid w:val="00290628"/>
    <w:rsid w:val="00290973"/>
    <w:rsid w:val="002913D7"/>
    <w:rsid w:val="0029208A"/>
    <w:rsid w:val="002970C6"/>
    <w:rsid w:val="00297253"/>
    <w:rsid w:val="002A05D4"/>
    <w:rsid w:val="002A20E4"/>
    <w:rsid w:val="002A2240"/>
    <w:rsid w:val="002A267E"/>
    <w:rsid w:val="002A2966"/>
    <w:rsid w:val="002A32FE"/>
    <w:rsid w:val="002A3D92"/>
    <w:rsid w:val="002A3EB1"/>
    <w:rsid w:val="002A45D3"/>
    <w:rsid w:val="002A6082"/>
    <w:rsid w:val="002A75EB"/>
    <w:rsid w:val="002B0631"/>
    <w:rsid w:val="002B082F"/>
    <w:rsid w:val="002B0CF9"/>
    <w:rsid w:val="002B1797"/>
    <w:rsid w:val="002B1E88"/>
    <w:rsid w:val="002B2E71"/>
    <w:rsid w:val="002B3A0C"/>
    <w:rsid w:val="002B4663"/>
    <w:rsid w:val="002B6743"/>
    <w:rsid w:val="002B6C41"/>
    <w:rsid w:val="002B7285"/>
    <w:rsid w:val="002B7336"/>
    <w:rsid w:val="002C129D"/>
    <w:rsid w:val="002C1D44"/>
    <w:rsid w:val="002C28D1"/>
    <w:rsid w:val="002C2F66"/>
    <w:rsid w:val="002C2F71"/>
    <w:rsid w:val="002C5771"/>
    <w:rsid w:val="002C63B1"/>
    <w:rsid w:val="002C75F1"/>
    <w:rsid w:val="002C7ADE"/>
    <w:rsid w:val="002D1B26"/>
    <w:rsid w:val="002D1BFE"/>
    <w:rsid w:val="002D211A"/>
    <w:rsid w:val="002D4237"/>
    <w:rsid w:val="002D47D0"/>
    <w:rsid w:val="002D4AB0"/>
    <w:rsid w:val="002D4D6A"/>
    <w:rsid w:val="002D6842"/>
    <w:rsid w:val="002E3594"/>
    <w:rsid w:val="002E50FD"/>
    <w:rsid w:val="002E61D7"/>
    <w:rsid w:val="002E6B4F"/>
    <w:rsid w:val="002F1611"/>
    <w:rsid w:val="002F2178"/>
    <w:rsid w:val="002F28B4"/>
    <w:rsid w:val="002F2BB7"/>
    <w:rsid w:val="002F3E30"/>
    <w:rsid w:val="002F58B8"/>
    <w:rsid w:val="002F5B85"/>
    <w:rsid w:val="00300DEE"/>
    <w:rsid w:val="0030212D"/>
    <w:rsid w:val="003022B0"/>
    <w:rsid w:val="0030232C"/>
    <w:rsid w:val="00302C17"/>
    <w:rsid w:val="003032B6"/>
    <w:rsid w:val="003033E2"/>
    <w:rsid w:val="003042B3"/>
    <w:rsid w:val="00305553"/>
    <w:rsid w:val="003071EA"/>
    <w:rsid w:val="0031170D"/>
    <w:rsid w:val="00311D19"/>
    <w:rsid w:val="00312116"/>
    <w:rsid w:val="0031590D"/>
    <w:rsid w:val="00320EEA"/>
    <w:rsid w:val="00321D5B"/>
    <w:rsid w:val="0032256D"/>
    <w:rsid w:val="00325004"/>
    <w:rsid w:val="003255FB"/>
    <w:rsid w:val="00326810"/>
    <w:rsid w:val="00326BFA"/>
    <w:rsid w:val="00326C0E"/>
    <w:rsid w:val="0033261F"/>
    <w:rsid w:val="003348DD"/>
    <w:rsid w:val="003353F5"/>
    <w:rsid w:val="003357CD"/>
    <w:rsid w:val="0033685F"/>
    <w:rsid w:val="00336CD8"/>
    <w:rsid w:val="00340C3A"/>
    <w:rsid w:val="00343D60"/>
    <w:rsid w:val="003452A4"/>
    <w:rsid w:val="003474BB"/>
    <w:rsid w:val="00347835"/>
    <w:rsid w:val="003478FD"/>
    <w:rsid w:val="00347CBA"/>
    <w:rsid w:val="00350E69"/>
    <w:rsid w:val="003519DC"/>
    <w:rsid w:val="00351BD5"/>
    <w:rsid w:val="00353FC5"/>
    <w:rsid w:val="00355091"/>
    <w:rsid w:val="00356646"/>
    <w:rsid w:val="0036026B"/>
    <w:rsid w:val="00360F54"/>
    <w:rsid w:val="00361815"/>
    <w:rsid w:val="00362DC8"/>
    <w:rsid w:val="0036348F"/>
    <w:rsid w:val="0036455D"/>
    <w:rsid w:val="00364B70"/>
    <w:rsid w:val="0036542B"/>
    <w:rsid w:val="00365FC1"/>
    <w:rsid w:val="00366E32"/>
    <w:rsid w:val="00367467"/>
    <w:rsid w:val="00367687"/>
    <w:rsid w:val="0037198A"/>
    <w:rsid w:val="00372AE2"/>
    <w:rsid w:val="003748F6"/>
    <w:rsid w:val="0037515B"/>
    <w:rsid w:val="00375A7D"/>
    <w:rsid w:val="00375FE4"/>
    <w:rsid w:val="00376F41"/>
    <w:rsid w:val="0037749A"/>
    <w:rsid w:val="00381704"/>
    <w:rsid w:val="00383BDD"/>
    <w:rsid w:val="00383D67"/>
    <w:rsid w:val="0038418D"/>
    <w:rsid w:val="00385D5C"/>
    <w:rsid w:val="00386C80"/>
    <w:rsid w:val="00387B42"/>
    <w:rsid w:val="003904C7"/>
    <w:rsid w:val="0039096C"/>
    <w:rsid w:val="00390B24"/>
    <w:rsid w:val="00390D7E"/>
    <w:rsid w:val="00391564"/>
    <w:rsid w:val="00392105"/>
    <w:rsid w:val="00393512"/>
    <w:rsid w:val="00394909"/>
    <w:rsid w:val="00394F1A"/>
    <w:rsid w:val="00394F7D"/>
    <w:rsid w:val="00395DA5"/>
    <w:rsid w:val="003963C7"/>
    <w:rsid w:val="003A0F02"/>
    <w:rsid w:val="003A215A"/>
    <w:rsid w:val="003A28D3"/>
    <w:rsid w:val="003A2BE2"/>
    <w:rsid w:val="003A2D0D"/>
    <w:rsid w:val="003A3AA8"/>
    <w:rsid w:val="003A3BDE"/>
    <w:rsid w:val="003A4607"/>
    <w:rsid w:val="003A5675"/>
    <w:rsid w:val="003A7706"/>
    <w:rsid w:val="003A79DC"/>
    <w:rsid w:val="003B2641"/>
    <w:rsid w:val="003B62B1"/>
    <w:rsid w:val="003B6DE9"/>
    <w:rsid w:val="003B7A3D"/>
    <w:rsid w:val="003C1521"/>
    <w:rsid w:val="003C208A"/>
    <w:rsid w:val="003C258A"/>
    <w:rsid w:val="003C2938"/>
    <w:rsid w:val="003C2ABF"/>
    <w:rsid w:val="003C455E"/>
    <w:rsid w:val="003C5C79"/>
    <w:rsid w:val="003D0923"/>
    <w:rsid w:val="003D1CA4"/>
    <w:rsid w:val="003D43A4"/>
    <w:rsid w:val="003D7978"/>
    <w:rsid w:val="003E0EF7"/>
    <w:rsid w:val="003E1333"/>
    <w:rsid w:val="003E1BA5"/>
    <w:rsid w:val="003E33BB"/>
    <w:rsid w:val="003E3D86"/>
    <w:rsid w:val="003E51BF"/>
    <w:rsid w:val="003E5D69"/>
    <w:rsid w:val="003E5DD5"/>
    <w:rsid w:val="003E66AE"/>
    <w:rsid w:val="003E6B06"/>
    <w:rsid w:val="003E7671"/>
    <w:rsid w:val="003E7C10"/>
    <w:rsid w:val="003F042F"/>
    <w:rsid w:val="003F2B22"/>
    <w:rsid w:val="003F3B96"/>
    <w:rsid w:val="003F3BF8"/>
    <w:rsid w:val="003F3FF7"/>
    <w:rsid w:val="003F47DE"/>
    <w:rsid w:val="003F4E35"/>
    <w:rsid w:val="003F600B"/>
    <w:rsid w:val="003F6BC8"/>
    <w:rsid w:val="003F6E1A"/>
    <w:rsid w:val="003F7A59"/>
    <w:rsid w:val="00400DC6"/>
    <w:rsid w:val="00401D8A"/>
    <w:rsid w:val="004031E5"/>
    <w:rsid w:val="004068DF"/>
    <w:rsid w:val="00406BAA"/>
    <w:rsid w:val="00406FBB"/>
    <w:rsid w:val="004079CE"/>
    <w:rsid w:val="00410970"/>
    <w:rsid w:val="004134AC"/>
    <w:rsid w:val="004147BB"/>
    <w:rsid w:val="004155A1"/>
    <w:rsid w:val="00422411"/>
    <w:rsid w:val="0042348C"/>
    <w:rsid w:val="004235EE"/>
    <w:rsid w:val="00425371"/>
    <w:rsid w:val="00425424"/>
    <w:rsid w:val="004262A1"/>
    <w:rsid w:val="004263C7"/>
    <w:rsid w:val="00426B80"/>
    <w:rsid w:val="00427835"/>
    <w:rsid w:val="0043034B"/>
    <w:rsid w:val="00430BB8"/>
    <w:rsid w:val="00431198"/>
    <w:rsid w:val="0043127A"/>
    <w:rsid w:val="00432431"/>
    <w:rsid w:val="00432785"/>
    <w:rsid w:val="00432F17"/>
    <w:rsid w:val="00433150"/>
    <w:rsid w:val="0043337C"/>
    <w:rsid w:val="00434163"/>
    <w:rsid w:val="0043444D"/>
    <w:rsid w:val="004356AB"/>
    <w:rsid w:val="00436D53"/>
    <w:rsid w:val="00437C61"/>
    <w:rsid w:val="00441C67"/>
    <w:rsid w:val="0044235D"/>
    <w:rsid w:val="00442780"/>
    <w:rsid w:val="00442E42"/>
    <w:rsid w:val="00442F18"/>
    <w:rsid w:val="00444FB2"/>
    <w:rsid w:val="004460FE"/>
    <w:rsid w:val="00446C48"/>
    <w:rsid w:val="00446D98"/>
    <w:rsid w:val="0045294F"/>
    <w:rsid w:val="00452CE3"/>
    <w:rsid w:val="00453934"/>
    <w:rsid w:val="004544A4"/>
    <w:rsid w:val="004604D3"/>
    <w:rsid w:val="00461781"/>
    <w:rsid w:val="0046182F"/>
    <w:rsid w:val="00462779"/>
    <w:rsid w:val="0046344F"/>
    <w:rsid w:val="00464BF5"/>
    <w:rsid w:val="00464CCE"/>
    <w:rsid w:val="004650A0"/>
    <w:rsid w:val="00465EDC"/>
    <w:rsid w:val="00466B85"/>
    <w:rsid w:val="0047013D"/>
    <w:rsid w:val="00470B2B"/>
    <w:rsid w:val="00472C62"/>
    <w:rsid w:val="00472DAF"/>
    <w:rsid w:val="004735B6"/>
    <w:rsid w:val="00473F86"/>
    <w:rsid w:val="004742DF"/>
    <w:rsid w:val="00474846"/>
    <w:rsid w:val="0047530C"/>
    <w:rsid w:val="0048447B"/>
    <w:rsid w:val="00485044"/>
    <w:rsid w:val="00486A06"/>
    <w:rsid w:val="00493341"/>
    <w:rsid w:val="00493808"/>
    <w:rsid w:val="00494FE5"/>
    <w:rsid w:val="004A072F"/>
    <w:rsid w:val="004A1891"/>
    <w:rsid w:val="004A3219"/>
    <w:rsid w:val="004A4BAE"/>
    <w:rsid w:val="004A5B50"/>
    <w:rsid w:val="004A66AF"/>
    <w:rsid w:val="004A6F7E"/>
    <w:rsid w:val="004B108F"/>
    <w:rsid w:val="004B373D"/>
    <w:rsid w:val="004B3965"/>
    <w:rsid w:val="004B4960"/>
    <w:rsid w:val="004B59F4"/>
    <w:rsid w:val="004B6976"/>
    <w:rsid w:val="004B69F4"/>
    <w:rsid w:val="004B78BD"/>
    <w:rsid w:val="004C0589"/>
    <w:rsid w:val="004C12D6"/>
    <w:rsid w:val="004C160A"/>
    <w:rsid w:val="004C1830"/>
    <w:rsid w:val="004C2236"/>
    <w:rsid w:val="004C39D5"/>
    <w:rsid w:val="004C3BCF"/>
    <w:rsid w:val="004C4094"/>
    <w:rsid w:val="004C44CB"/>
    <w:rsid w:val="004C4933"/>
    <w:rsid w:val="004C50C1"/>
    <w:rsid w:val="004C654D"/>
    <w:rsid w:val="004C6EDE"/>
    <w:rsid w:val="004C6F32"/>
    <w:rsid w:val="004D10B0"/>
    <w:rsid w:val="004D2440"/>
    <w:rsid w:val="004D3528"/>
    <w:rsid w:val="004D4681"/>
    <w:rsid w:val="004D522E"/>
    <w:rsid w:val="004D56A9"/>
    <w:rsid w:val="004D6674"/>
    <w:rsid w:val="004D71C9"/>
    <w:rsid w:val="004E05A4"/>
    <w:rsid w:val="004E07FE"/>
    <w:rsid w:val="004E0B7B"/>
    <w:rsid w:val="004E2060"/>
    <w:rsid w:val="004E485F"/>
    <w:rsid w:val="004E4ABB"/>
    <w:rsid w:val="004E4B4B"/>
    <w:rsid w:val="004E5BCC"/>
    <w:rsid w:val="004E7213"/>
    <w:rsid w:val="004F0551"/>
    <w:rsid w:val="004F1150"/>
    <w:rsid w:val="004F132D"/>
    <w:rsid w:val="004F1340"/>
    <w:rsid w:val="004F2AE8"/>
    <w:rsid w:val="004F2B53"/>
    <w:rsid w:val="004F2E5A"/>
    <w:rsid w:val="004F3227"/>
    <w:rsid w:val="004F3599"/>
    <w:rsid w:val="004F3FD2"/>
    <w:rsid w:val="004F4639"/>
    <w:rsid w:val="004F47D2"/>
    <w:rsid w:val="004F7F07"/>
    <w:rsid w:val="0050170E"/>
    <w:rsid w:val="005035C0"/>
    <w:rsid w:val="00504BFD"/>
    <w:rsid w:val="00506B1A"/>
    <w:rsid w:val="005076D2"/>
    <w:rsid w:val="0051016A"/>
    <w:rsid w:val="00511200"/>
    <w:rsid w:val="005112E7"/>
    <w:rsid w:val="005116A9"/>
    <w:rsid w:val="005116F3"/>
    <w:rsid w:val="0051417E"/>
    <w:rsid w:val="00514CD6"/>
    <w:rsid w:val="00516FC8"/>
    <w:rsid w:val="00517BE8"/>
    <w:rsid w:val="00517FD7"/>
    <w:rsid w:val="00520044"/>
    <w:rsid w:val="005215B4"/>
    <w:rsid w:val="00522FE5"/>
    <w:rsid w:val="005230EB"/>
    <w:rsid w:val="00523990"/>
    <w:rsid w:val="00523F0D"/>
    <w:rsid w:val="00526451"/>
    <w:rsid w:val="005278C4"/>
    <w:rsid w:val="005304FE"/>
    <w:rsid w:val="005309D5"/>
    <w:rsid w:val="00530B5D"/>
    <w:rsid w:val="005314D4"/>
    <w:rsid w:val="005319D2"/>
    <w:rsid w:val="00531C5E"/>
    <w:rsid w:val="005328D3"/>
    <w:rsid w:val="0053425E"/>
    <w:rsid w:val="005345BF"/>
    <w:rsid w:val="00535749"/>
    <w:rsid w:val="00536985"/>
    <w:rsid w:val="00536CA2"/>
    <w:rsid w:val="005371BA"/>
    <w:rsid w:val="005377CF"/>
    <w:rsid w:val="005428E3"/>
    <w:rsid w:val="00542CED"/>
    <w:rsid w:val="00545C4C"/>
    <w:rsid w:val="0054728F"/>
    <w:rsid w:val="00547B4F"/>
    <w:rsid w:val="0055090B"/>
    <w:rsid w:val="00550A64"/>
    <w:rsid w:val="00550D29"/>
    <w:rsid w:val="00551E94"/>
    <w:rsid w:val="005536E6"/>
    <w:rsid w:val="0055401B"/>
    <w:rsid w:val="005540C4"/>
    <w:rsid w:val="0055527A"/>
    <w:rsid w:val="00556CF6"/>
    <w:rsid w:val="00556EB3"/>
    <w:rsid w:val="00557122"/>
    <w:rsid w:val="00560446"/>
    <w:rsid w:val="005607E6"/>
    <w:rsid w:val="00561866"/>
    <w:rsid w:val="00563E5F"/>
    <w:rsid w:val="0056699F"/>
    <w:rsid w:val="00566A6A"/>
    <w:rsid w:val="005678A7"/>
    <w:rsid w:val="00567C4A"/>
    <w:rsid w:val="005702D6"/>
    <w:rsid w:val="0057163B"/>
    <w:rsid w:val="005717DA"/>
    <w:rsid w:val="00571E6A"/>
    <w:rsid w:val="005728D2"/>
    <w:rsid w:val="0057308D"/>
    <w:rsid w:val="00574B39"/>
    <w:rsid w:val="00574E90"/>
    <w:rsid w:val="00575375"/>
    <w:rsid w:val="005753ED"/>
    <w:rsid w:val="00575A7E"/>
    <w:rsid w:val="00575E93"/>
    <w:rsid w:val="00576243"/>
    <w:rsid w:val="00576839"/>
    <w:rsid w:val="00577E03"/>
    <w:rsid w:val="00581614"/>
    <w:rsid w:val="00581E79"/>
    <w:rsid w:val="0058200C"/>
    <w:rsid w:val="00584078"/>
    <w:rsid w:val="00584460"/>
    <w:rsid w:val="00584E54"/>
    <w:rsid w:val="0058644A"/>
    <w:rsid w:val="00586BC1"/>
    <w:rsid w:val="00586F35"/>
    <w:rsid w:val="00587393"/>
    <w:rsid w:val="00587D60"/>
    <w:rsid w:val="00590508"/>
    <w:rsid w:val="0059055E"/>
    <w:rsid w:val="00590658"/>
    <w:rsid w:val="005914ED"/>
    <w:rsid w:val="005926CE"/>
    <w:rsid w:val="0059341C"/>
    <w:rsid w:val="00596560"/>
    <w:rsid w:val="005967BB"/>
    <w:rsid w:val="005977B2"/>
    <w:rsid w:val="005A01FA"/>
    <w:rsid w:val="005A0FA6"/>
    <w:rsid w:val="005A2996"/>
    <w:rsid w:val="005A2CA9"/>
    <w:rsid w:val="005A329F"/>
    <w:rsid w:val="005A337A"/>
    <w:rsid w:val="005A3D77"/>
    <w:rsid w:val="005A56BA"/>
    <w:rsid w:val="005A56F7"/>
    <w:rsid w:val="005A5F9E"/>
    <w:rsid w:val="005A7121"/>
    <w:rsid w:val="005A72D1"/>
    <w:rsid w:val="005B2F5E"/>
    <w:rsid w:val="005B3253"/>
    <w:rsid w:val="005B449D"/>
    <w:rsid w:val="005B5910"/>
    <w:rsid w:val="005B7B78"/>
    <w:rsid w:val="005B7E48"/>
    <w:rsid w:val="005B7FEE"/>
    <w:rsid w:val="005C01C7"/>
    <w:rsid w:val="005C0F10"/>
    <w:rsid w:val="005C15A0"/>
    <w:rsid w:val="005C2C2E"/>
    <w:rsid w:val="005C3011"/>
    <w:rsid w:val="005C4323"/>
    <w:rsid w:val="005C4F28"/>
    <w:rsid w:val="005C4F9F"/>
    <w:rsid w:val="005C71C3"/>
    <w:rsid w:val="005C7844"/>
    <w:rsid w:val="005D0C04"/>
    <w:rsid w:val="005D3B8C"/>
    <w:rsid w:val="005D3F17"/>
    <w:rsid w:val="005D514D"/>
    <w:rsid w:val="005D668A"/>
    <w:rsid w:val="005E03B2"/>
    <w:rsid w:val="005E0977"/>
    <w:rsid w:val="005E166A"/>
    <w:rsid w:val="005E232B"/>
    <w:rsid w:val="005E3F2F"/>
    <w:rsid w:val="005E4C09"/>
    <w:rsid w:val="005E4F7B"/>
    <w:rsid w:val="005E5B5E"/>
    <w:rsid w:val="005E5BE9"/>
    <w:rsid w:val="005E772E"/>
    <w:rsid w:val="005E7B11"/>
    <w:rsid w:val="005F0912"/>
    <w:rsid w:val="005F0AD9"/>
    <w:rsid w:val="005F0DB4"/>
    <w:rsid w:val="005F120B"/>
    <w:rsid w:val="005F20A6"/>
    <w:rsid w:val="005F2F70"/>
    <w:rsid w:val="005F3087"/>
    <w:rsid w:val="005F3F5E"/>
    <w:rsid w:val="005F6798"/>
    <w:rsid w:val="005F7219"/>
    <w:rsid w:val="005F76DE"/>
    <w:rsid w:val="00600B4C"/>
    <w:rsid w:val="00600BB9"/>
    <w:rsid w:val="00601A6A"/>
    <w:rsid w:val="006026A6"/>
    <w:rsid w:val="006031C7"/>
    <w:rsid w:val="00603688"/>
    <w:rsid w:val="00603BDE"/>
    <w:rsid w:val="00603CB8"/>
    <w:rsid w:val="00605207"/>
    <w:rsid w:val="0061052E"/>
    <w:rsid w:val="006123A7"/>
    <w:rsid w:val="0061350F"/>
    <w:rsid w:val="00613AB9"/>
    <w:rsid w:val="0061405D"/>
    <w:rsid w:val="0061478F"/>
    <w:rsid w:val="00616DD4"/>
    <w:rsid w:val="00617333"/>
    <w:rsid w:val="006177DE"/>
    <w:rsid w:val="00617B1A"/>
    <w:rsid w:val="00617B1C"/>
    <w:rsid w:val="00617C49"/>
    <w:rsid w:val="00622814"/>
    <w:rsid w:val="00623C38"/>
    <w:rsid w:val="00626360"/>
    <w:rsid w:val="0062663D"/>
    <w:rsid w:val="00627009"/>
    <w:rsid w:val="006275E9"/>
    <w:rsid w:val="0063062E"/>
    <w:rsid w:val="00631FC2"/>
    <w:rsid w:val="006328FD"/>
    <w:rsid w:val="00633BF2"/>
    <w:rsid w:val="00633F8C"/>
    <w:rsid w:val="006359CC"/>
    <w:rsid w:val="00636629"/>
    <w:rsid w:val="00636A31"/>
    <w:rsid w:val="00636DCC"/>
    <w:rsid w:val="006407D7"/>
    <w:rsid w:val="0064129E"/>
    <w:rsid w:val="00641D8C"/>
    <w:rsid w:val="00642401"/>
    <w:rsid w:val="0064269A"/>
    <w:rsid w:val="006427F2"/>
    <w:rsid w:val="0064323A"/>
    <w:rsid w:val="006437CB"/>
    <w:rsid w:val="00643EB7"/>
    <w:rsid w:val="00645EF4"/>
    <w:rsid w:val="006464DB"/>
    <w:rsid w:val="00646C7F"/>
    <w:rsid w:val="00647CD0"/>
    <w:rsid w:val="00647D47"/>
    <w:rsid w:val="00650A66"/>
    <w:rsid w:val="006516AE"/>
    <w:rsid w:val="00653184"/>
    <w:rsid w:val="006536C8"/>
    <w:rsid w:val="00654EF6"/>
    <w:rsid w:val="0066075C"/>
    <w:rsid w:val="00660A36"/>
    <w:rsid w:val="00662B1D"/>
    <w:rsid w:val="00662CB8"/>
    <w:rsid w:val="006651C7"/>
    <w:rsid w:val="00665AC5"/>
    <w:rsid w:val="006676DB"/>
    <w:rsid w:val="00671868"/>
    <w:rsid w:val="00672577"/>
    <w:rsid w:val="00672C1F"/>
    <w:rsid w:val="00673C5D"/>
    <w:rsid w:val="006749B6"/>
    <w:rsid w:val="0067576C"/>
    <w:rsid w:val="0067617F"/>
    <w:rsid w:val="006817A9"/>
    <w:rsid w:val="00681A32"/>
    <w:rsid w:val="00681EB5"/>
    <w:rsid w:val="0068225F"/>
    <w:rsid w:val="00684AE0"/>
    <w:rsid w:val="00684D75"/>
    <w:rsid w:val="00685C4A"/>
    <w:rsid w:val="00687809"/>
    <w:rsid w:val="00687CAA"/>
    <w:rsid w:val="006907DA"/>
    <w:rsid w:val="00690B8B"/>
    <w:rsid w:val="00691B65"/>
    <w:rsid w:val="006925D8"/>
    <w:rsid w:val="00693408"/>
    <w:rsid w:val="00694563"/>
    <w:rsid w:val="00694CC1"/>
    <w:rsid w:val="006954C1"/>
    <w:rsid w:val="00695586"/>
    <w:rsid w:val="00695EEE"/>
    <w:rsid w:val="006A2BB2"/>
    <w:rsid w:val="006A2EEC"/>
    <w:rsid w:val="006A4C9B"/>
    <w:rsid w:val="006A7978"/>
    <w:rsid w:val="006A7E30"/>
    <w:rsid w:val="006B1607"/>
    <w:rsid w:val="006B36DB"/>
    <w:rsid w:val="006B4A43"/>
    <w:rsid w:val="006B4ADD"/>
    <w:rsid w:val="006B4FD8"/>
    <w:rsid w:val="006B633F"/>
    <w:rsid w:val="006C091B"/>
    <w:rsid w:val="006C42DD"/>
    <w:rsid w:val="006C4AAE"/>
    <w:rsid w:val="006C4ED9"/>
    <w:rsid w:val="006C5CDE"/>
    <w:rsid w:val="006C666F"/>
    <w:rsid w:val="006C7CDD"/>
    <w:rsid w:val="006D187C"/>
    <w:rsid w:val="006D192B"/>
    <w:rsid w:val="006D2293"/>
    <w:rsid w:val="006D317C"/>
    <w:rsid w:val="006D5FB3"/>
    <w:rsid w:val="006D6BC0"/>
    <w:rsid w:val="006D6BE3"/>
    <w:rsid w:val="006D757B"/>
    <w:rsid w:val="006D792B"/>
    <w:rsid w:val="006E5282"/>
    <w:rsid w:val="006E7773"/>
    <w:rsid w:val="006E77F9"/>
    <w:rsid w:val="006F04A2"/>
    <w:rsid w:val="006F147B"/>
    <w:rsid w:val="006F49C5"/>
    <w:rsid w:val="006F6199"/>
    <w:rsid w:val="006F7CBE"/>
    <w:rsid w:val="00700E34"/>
    <w:rsid w:val="00701712"/>
    <w:rsid w:val="007024AE"/>
    <w:rsid w:val="00704ACF"/>
    <w:rsid w:val="00704C1E"/>
    <w:rsid w:val="00706DA7"/>
    <w:rsid w:val="0070702B"/>
    <w:rsid w:val="00707221"/>
    <w:rsid w:val="00707C47"/>
    <w:rsid w:val="00707CDD"/>
    <w:rsid w:val="007105BE"/>
    <w:rsid w:val="007129D5"/>
    <w:rsid w:val="00712B7C"/>
    <w:rsid w:val="0071764B"/>
    <w:rsid w:val="007208E5"/>
    <w:rsid w:val="00721682"/>
    <w:rsid w:val="00723AAD"/>
    <w:rsid w:val="00723E22"/>
    <w:rsid w:val="0072451F"/>
    <w:rsid w:val="00724DA4"/>
    <w:rsid w:val="007271C4"/>
    <w:rsid w:val="007324F6"/>
    <w:rsid w:val="0073368F"/>
    <w:rsid w:val="007342BA"/>
    <w:rsid w:val="00734FEA"/>
    <w:rsid w:val="00735954"/>
    <w:rsid w:val="00736167"/>
    <w:rsid w:val="0073695F"/>
    <w:rsid w:val="00737689"/>
    <w:rsid w:val="0073790D"/>
    <w:rsid w:val="00743D11"/>
    <w:rsid w:val="00743E3F"/>
    <w:rsid w:val="0074639F"/>
    <w:rsid w:val="0074780A"/>
    <w:rsid w:val="00751C1F"/>
    <w:rsid w:val="00752031"/>
    <w:rsid w:val="00752C66"/>
    <w:rsid w:val="00752EF2"/>
    <w:rsid w:val="00754886"/>
    <w:rsid w:val="00755284"/>
    <w:rsid w:val="00755537"/>
    <w:rsid w:val="00755EE1"/>
    <w:rsid w:val="0075658F"/>
    <w:rsid w:val="00756706"/>
    <w:rsid w:val="00756E6E"/>
    <w:rsid w:val="00757473"/>
    <w:rsid w:val="007577CB"/>
    <w:rsid w:val="00757C43"/>
    <w:rsid w:val="007610C9"/>
    <w:rsid w:val="007625B8"/>
    <w:rsid w:val="007629F9"/>
    <w:rsid w:val="00763AA6"/>
    <w:rsid w:val="007645C6"/>
    <w:rsid w:val="00765991"/>
    <w:rsid w:val="00765BD7"/>
    <w:rsid w:val="00766B2D"/>
    <w:rsid w:val="0076710E"/>
    <w:rsid w:val="00767681"/>
    <w:rsid w:val="00770C10"/>
    <w:rsid w:val="007711F6"/>
    <w:rsid w:val="00771894"/>
    <w:rsid w:val="00772630"/>
    <w:rsid w:val="00772761"/>
    <w:rsid w:val="00772AA6"/>
    <w:rsid w:val="007738AC"/>
    <w:rsid w:val="0077556D"/>
    <w:rsid w:val="00775DCD"/>
    <w:rsid w:val="00775F0F"/>
    <w:rsid w:val="007768E5"/>
    <w:rsid w:val="00777A86"/>
    <w:rsid w:val="007825E0"/>
    <w:rsid w:val="00783C3D"/>
    <w:rsid w:val="00783E25"/>
    <w:rsid w:val="007841DE"/>
    <w:rsid w:val="00786132"/>
    <w:rsid w:val="00786EC6"/>
    <w:rsid w:val="0079106D"/>
    <w:rsid w:val="007910FB"/>
    <w:rsid w:val="00791C88"/>
    <w:rsid w:val="00795B54"/>
    <w:rsid w:val="00795F47"/>
    <w:rsid w:val="00796498"/>
    <w:rsid w:val="007971A2"/>
    <w:rsid w:val="0079735C"/>
    <w:rsid w:val="007A032B"/>
    <w:rsid w:val="007A06A4"/>
    <w:rsid w:val="007A06DE"/>
    <w:rsid w:val="007A2E22"/>
    <w:rsid w:val="007A4DAA"/>
    <w:rsid w:val="007A549C"/>
    <w:rsid w:val="007A5C46"/>
    <w:rsid w:val="007A6816"/>
    <w:rsid w:val="007A7C93"/>
    <w:rsid w:val="007B1E9C"/>
    <w:rsid w:val="007B218A"/>
    <w:rsid w:val="007B33CC"/>
    <w:rsid w:val="007B499C"/>
    <w:rsid w:val="007B529B"/>
    <w:rsid w:val="007B5855"/>
    <w:rsid w:val="007B5AE6"/>
    <w:rsid w:val="007B604B"/>
    <w:rsid w:val="007B73AA"/>
    <w:rsid w:val="007B774A"/>
    <w:rsid w:val="007C02D5"/>
    <w:rsid w:val="007C0381"/>
    <w:rsid w:val="007C1BDC"/>
    <w:rsid w:val="007C33CE"/>
    <w:rsid w:val="007C3AE2"/>
    <w:rsid w:val="007C52C3"/>
    <w:rsid w:val="007C55F3"/>
    <w:rsid w:val="007C735F"/>
    <w:rsid w:val="007C736D"/>
    <w:rsid w:val="007C7AAB"/>
    <w:rsid w:val="007D0442"/>
    <w:rsid w:val="007D1455"/>
    <w:rsid w:val="007D205D"/>
    <w:rsid w:val="007D22BE"/>
    <w:rsid w:val="007D241B"/>
    <w:rsid w:val="007D269A"/>
    <w:rsid w:val="007D387A"/>
    <w:rsid w:val="007D38A1"/>
    <w:rsid w:val="007D6260"/>
    <w:rsid w:val="007D72EC"/>
    <w:rsid w:val="007D7749"/>
    <w:rsid w:val="007D7BF6"/>
    <w:rsid w:val="007D7D2E"/>
    <w:rsid w:val="007E00CD"/>
    <w:rsid w:val="007E4479"/>
    <w:rsid w:val="007E456A"/>
    <w:rsid w:val="007E532D"/>
    <w:rsid w:val="007E6AA2"/>
    <w:rsid w:val="007F102D"/>
    <w:rsid w:val="007F262C"/>
    <w:rsid w:val="007F2804"/>
    <w:rsid w:val="00800262"/>
    <w:rsid w:val="00800930"/>
    <w:rsid w:val="00800C55"/>
    <w:rsid w:val="00800D7D"/>
    <w:rsid w:val="00801086"/>
    <w:rsid w:val="00801511"/>
    <w:rsid w:val="00801648"/>
    <w:rsid w:val="0080321D"/>
    <w:rsid w:val="008035A6"/>
    <w:rsid w:val="00804271"/>
    <w:rsid w:val="00804943"/>
    <w:rsid w:val="0080558B"/>
    <w:rsid w:val="00805670"/>
    <w:rsid w:val="008072EA"/>
    <w:rsid w:val="008079A6"/>
    <w:rsid w:val="00811522"/>
    <w:rsid w:val="00811D54"/>
    <w:rsid w:val="008140BD"/>
    <w:rsid w:val="008168CA"/>
    <w:rsid w:val="00817582"/>
    <w:rsid w:val="00820BA3"/>
    <w:rsid w:val="00825445"/>
    <w:rsid w:val="00830DB5"/>
    <w:rsid w:val="008338B5"/>
    <w:rsid w:val="00834FD1"/>
    <w:rsid w:val="008351CD"/>
    <w:rsid w:val="00837AB5"/>
    <w:rsid w:val="00842CEF"/>
    <w:rsid w:val="00842D77"/>
    <w:rsid w:val="008458AB"/>
    <w:rsid w:val="00845F0F"/>
    <w:rsid w:val="008463A8"/>
    <w:rsid w:val="008466C4"/>
    <w:rsid w:val="0084740F"/>
    <w:rsid w:val="00850F48"/>
    <w:rsid w:val="00852387"/>
    <w:rsid w:val="0085498B"/>
    <w:rsid w:val="008578C6"/>
    <w:rsid w:val="008578D3"/>
    <w:rsid w:val="0086000A"/>
    <w:rsid w:val="008609E8"/>
    <w:rsid w:val="00863771"/>
    <w:rsid w:val="008641A1"/>
    <w:rsid w:val="00864BFB"/>
    <w:rsid w:val="00864F1F"/>
    <w:rsid w:val="008650D3"/>
    <w:rsid w:val="00866077"/>
    <w:rsid w:val="00866494"/>
    <w:rsid w:val="00867F07"/>
    <w:rsid w:val="00871228"/>
    <w:rsid w:val="008713D3"/>
    <w:rsid w:val="00871543"/>
    <w:rsid w:val="008719EE"/>
    <w:rsid w:val="00872470"/>
    <w:rsid w:val="00873177"/>
    <w:rsid w:val="00874284"/>
    <w:rsid w:val="00874683"/>
    <w:rsid w:val="00874926"/>
    <w:rsid w:val="00876455"/>
    <w:rsid w:val="00876929"/>
    <w:rsid w:val="00877577"/>
    <w:rsid w:val="00877641"/>
    <w:rsid w:val="00877845"/>
    <w:rsid w:val="008802AC"/>
    <w:rsid w:val="00881626"/>
    <w:rsid w:val="0088398C"/>
    <w:rsid w:val="008853C3"/>
    <w:rsid w:val="0088719B"/>
    <w:rsid w:val="0089061E"/>
    <w:rsid w:val="00890DB1"/>
    <w:rsid w:val="00892EAB"/>
    <w:rsid w:val="00893E13"/>
    <w:rsid w:val="0089539E"/>
    <w:rsid w:val="008A0FEF"/>
    <w:rsid w:val="008A13FD"/>
    <w:rsid w:val="008A16C2"/>
    <w:rsid w:val="008A396C"/>
    <w:rsid w:val="008A4B5E"/>
    <w:rsid w:val="008A4F1D"/>
    <w:rsid w:val="008A5A70"/>
    <w:rsid w:val="008A5E6A"/>
    <w:rsid w:val="008A6819"/>
    <w:rsid w:val="008A6944"/>
    <w:rsid w:val="008A7DB0"/>
    <w:rsid w:val="008B0517"/>
    <w:rsid w:val="008B1326"/>
    <w:rsid w:val="008B1546"/>
    <w:rsid w:val="008B1653"/>
    <w:rsid w:val="008B214D"/>
    <w:rsid w:val="008B23A6"/>
    <w:rsid w:val="008B3200"/>
    <w:rsid w:val="008B368E"/>
    <w:rsid w:val="008B3D3F"/>
    <w:rsid w:val="008B4DC4"/>
    <w:rsid w:val="008B5875"/>
    <w:rsid w:val="008C1025"/>
    <w:rsid w:val="008C1871"/>
    <w:rsid w:val="008C1BDD"/>
    <w:rsid w:val="008C24A8"/>
    <w:rsid w:val="008C3E45"/>
    <w:rsid w:val="008C4FA0"/>
    <w:rsid w:val="008C5406"/>
    <w:rsid w:val="008C58E5"/>
    <w:rsid w:val="008C73E0"/>
    <w:rsid w:val="008D16D7"/>
    <w:rsid w:val="008D2500"/>
    <w:rsid w:val="008D6E92"/>
    <w:rsid w:val="008D752C"/>
    <w:rsid w:val="008D7628"/>
    <w:rsid w:val="008D7A8D"/>
    <w:rsid w:val="008E06DA"/>
    <w:rsid w:val="008E1069"/>
    <w:rsid w:val="008E2196"/>
    <w:rsid w:val="008E2A4E"/>
    <w:rsid w:val="008E333F"/>
    <w:rsid w:val="008E39FE"/>
    <w:rsid w:val="008E472D"/>
    <w:rsid w:val="008E4AA9"/>
    <w:rsid w:val="008E65C4"/>
    <w:rsid w:val="008E6AFF"/>
    <w:rsid w:val="008E6B71"/>
    <w:rsid w:val="008E758C"/>
    <w:rsid w:val="008E77D2"/>
    <w:rsid w:val="008F00C6"/>
    <w:rsid w:val="008F08C1"/>
    <w:rsid w:val="008F25AC"/>
    <w:rsid w:val="008F355E"/>
    <w:rsid w:val="008F3814"/>
    <w:rsid w:val="008F3C0D"/>
    <w:rsid w:val="008F4EA9"/>
    <w:rsid w:val="008F4FE0"/>
    <w:rsid w:val="008F51A6"/>
    <w:rsid w:val="008F59AC"/>
    <w:rsid w:val="008F622E"/>
    <w:rsid w:val="00901426"/>
    <w:rsid w:val="00901863"/>
    <w:rsid w:val="00902DE5"/>
    <w:rsid w:val="00902E3C"/>
    <w:rsid w:val="009045A9"/>
    <w:rsid w:val="00904E08"/>
    <w:rsid w:val="009059E4"/>
    <w:rsid w:val="00906547"/>
    <w:rsid w:val="00910F4F"/>
    <w:rsid w:val="00911935"/>
    <w:rsid w:val="00913340"/>
    <w:rsid w:val="009135A1"/>
    <w:rsid w:val="009149C0"/>
    <w:rsid w:val="009173D9"/>
    <w:rsid w:val="00920DFB"/>
    <w:rsid w:val="00921CF1"/>
    <w:rsid w:val="00921FC9"/>
    <w:rsid w:val="00924EDC"/>
    <w:rsid w:val="00925C53"/>
    <w:rsid w:val="00925CDB"/>
    <w:rsid w:val="00925DAE"/>
    <w:rsid w:val="00926936"/>
    <w:rsid w:val="0092793D"/>
    <w:rsid w:val="00927B93"/>
    <w:rsid w:val="00930879"/>
    <w:rsid w:val="00932423"/>
    <w:rsid w:val="00932457"/>
    <w:rsid w:val="00934A87"/>
    <w:rsid w:val="00935360"/>
    <w:rsid w:val="00935AE5"/>
    <w:rsid w:val="009364E3"/>
    <w:rsid w:val="00936D32"/>
    <w:rsid w:val="009371F2"/>
    <w:rsid w:val="00937AD9"/>
    <w:rsid w:val="00937B6B"/>
    <w:rsid w:val="00940576"/>
    <w:rsid w:val="00942172"/>
    <w:rsid w:val="0094331E"/>
    <w:rsid w:val="00943475"/>
    <w:rsid w:val="00944374"/>
    <w:rsid w:val="009463A5"/>
    <w:rsid w:val="009463F6"/>
    <w:rsid w:val="00946915"/>
    <w:rsid w:val="0094696B"/>
    <w:rsid w:val="00950941"/>
    <w:rsid w:val="00950C2A"/>
    <w:rsid w:val="00950F0C"/>
    <w:rsid w:val="009516C6"/>
    <w:rsid w:val="00951882"/>
    <w:rsid w:val="00951D80"/>
    <w:rsid w:val="0095218E"/>
    <w:rsid w:val="00952DCA"/>
    <w:rsid w:val="0095319B"/>
    <w:rsid w:val="0095446A"/>
    <w:rsid w:val="009564B9"/>
    <w:rsid w:val="00956BDA"/>
    <w:rsid w:val="00957B2A"/>
    <w:rsid w:val="00957F99"/>
    <w:rsid w:val="00961086"/>
    <w:rsid w:val="0096182A"/>
    <w:rsid w:val="009618C4"/>
    <w:rsid w:val="009629F6"/>
    <w:rsid w:val="00962DA8"/>
    <w:rsid w:val="00963ED3"/>
    <w:rsid w:val="009643F1"/>
    <w:rsid w:val="009652F8"/>
    <w:rsid w:val="00965917"/>
    <w:rsid w:val="00966311"/>
    <w:rsid w:val="00966BE4"/>
    <w:rsid w:val="00966DA8"/>
    <w:rsid w:val="009707F6"/>
    <w:rsid w:val="00972244"/>
    <w:rsid w:val="00972DB0"/>
    <w:rsid w:val="00972DF0"/>
    <w:rsid w:val="009738FE"/>
    <w:rsid w:val="009749BB"/>
    <w:rsid w:val="00975E19"/>
    <w:rsid w:val="009772B4"/>
    <w:rsid w:val="00977535"/>
    <w:rsid w:val="00981225"/>
    <w:rsid w:val="00981B64"/>
    <w:rsid w:val="00981BF7"/>
    <w:rsid w:val="00982F89"/>
    <w:rsid w:val="00984BE6"/>
    <w:rsid w:val="009857BA"/>
    <w:rsid w:val="00985F27"/>
    <w:rsid w:val="0098677C"/>
    <w:rsid w:val="00986C13"/>
    <w:rsid w:val="00986C1B"/>
    <w:rsid w:val="00990438"/>
    <w:rsid w:val="00991FAC"/>
    <w:rsid w:val="0099304B"/>
    <w:rsid w:val="00993D9C"/>
    <w:rsid w:val="009956F7"/>
    <w:rsid w:val="00995D3E"/>
    <w:rsid w:val="00995E49"/>
    <w:rsid w:val="009962DE"/>
    <w:rsid w:val="009969BA"/>
    <w:rsid w:val="009975EA"/>
    <w:rsid w:val="009A0F17"/>
    <w:rsid w:val="009A0FB1"/>
    <w:rsid w:val="009A2D88"/>
    <w:rsid w:val="009A3F43"/>
    <w:rsid w:val="009B0D40"/>
    <w:rsid w:val="009B1651"/>
    <w:rsid w:val="009B199A"/>
    <w:rsid w:val="009B208B"/>
    <w:rsid w:val="009B268A"/>
    <w:rsid w:val="009B27EE"/>
    <w:rsid w:val="009B28DE"/>
    <w:rsid w:val="009B2AB9"/>
    <w:rsid w:val="009B353D"/>
    <w:rsid w:val="009B581D"/>
    <w:rsid w:val="009B5884"/>
    <w:rsid w:val="009B5A96"/>
    <w:rsid w:val="009B6B2B"/>
    <w:rsid w:val="009B6F66"/>
    <w:rsid w:val="009B7821"/>
    <w:rsid w:val="009C0A3D"/>
    <w:rsid w:val="009C0D54"/>
    <w:rsid w:val="009C249B"/>
    <w:rsid w:val="009C2B93"/>
    <w:rsid w:val="009C2F39"/>
    <w:rsid w:val="009C40B5"/>
    <w:rsid w:val="009C5606"/>
    <w:rsid w:val="009C5F10"/>
    <w:rsid w:val="009C6533"/>
    <w:rsid w:val="009C76ED"/>
    <w:rsid w:val="009C7E64"/>
    <w:rsid w:val="009D02F7"/>
    <w:rsid w:val="009D0397"/>
    <w:rsid w:val="009D04FC"/>
    <w:rsid w:val="009D0F98"/>
    <w:rsid w:val="009D2DFB"/>
    <w:rsid w:val="009D370E"/>
    <w:rsid w:val="009D7C92"/>
    <w:rsid w:val="009D7DE6"/>
    <w:rsid w:val="009E0E0F"/>
    <w:rsid w:val="009E285D"/>
    <w:rsid w:val="009E31E7"/>
    <w:rsid w:val="009E3229"/>
    <w:rsid w:val="009E4821"/>
    <w:rsid w:val="009E5AB6"/>
    <w:rsid w:val="009E623E"/>
    <w:rsid w:val="009E6444"/>
    <w:rsid w:val="009E7458"/>
    <w:rsid w:val="009E7492"/>
    <w:rsid w:val="009E7B33"/>
    <w:rsid w:val="009F0A3F"/>
    <w:rsid w:val="009F0C07"/>
    <w:rsid w:val="009F108B"/>
    <w:rsid w:val="009F1B90"/>
    <w:rsid w:val="009F1BC4"/>
    <w:rsid w:val="009F2435"/>
    <w:rsid w:val="009F2450"/>
    <w:rsid w:val="009F3A29"/>
    <w:rsid w:val="009F4853"/>
    <w:rsid w:val="009F51FC"/>
    <w:rsid w:val="009F6B12"/>
    <w:rsid w:val="009F6B66"/>
    <w:rsid w:val="009F6D49"/>
    <w:rsid w:val="00A00193"/>
    <w:rsid w:val="00A01035"/>
    <w:rsid w:val="00A0144F"/>
    <w:rsid w:val="00A02A41"/>
    <w:rsid w:val="00A047C2"/>
    <w:rsid w:val="00A06520"/>
    <w:rsid w:val="00A0731A"/>
    <w:rsid w:val="00A10ED9"/>
    <w:rsid w:val="00A14328"/>
    <w:rsid w:val="00A150C6"/>
    <w:rsid w:val="00A16312"/>
    <w:rsid w:val="00A170D3"/>
    <w:rsid w:val="00A17833"/>
    <w:rsid w:val="00A20E7E"/>
    <w:rsid w:val="00A2180F"/>
    <w:rsid w:val="00A22D03"/>
    <w:rsid w:val="00A24653"/>
    <w:rsid w:val="00A3092F"/>
    <w:rsid w:val="00A329A9"/>
    <w:rsid w:val="00A32AC3"/>
    <w:rsid w:val="00A338BA"/>
    <w:rsid w:val="00A3475F"/>
    <w:rsid w:val="00A35C3D"/>
    <w:rsid w:val="00A36405"/>
    <w:rsid w:val="00A378D2"/>
    <w:rsid w:val="00A40E14"/>
    <w:rsid w:val="00A40FB5"/>
    <w:rsid w:val="00A41AF7"/>
    <w:rsid w:val="00A41E41"/>
    <w:rsid w:val="00A432DB"/>
    <w:rsid w:val="00A43A09"/>
    <w:rsid w:val="00A443BD"/>
    <w:rsid w:val="00A44726"/>
    <w:rsid w:val="00A44EE1"/>
    <w:rsid w:val="00A455E7"/>
    <w:rsid w:val="00A46C23"/>
    <w:rsid w:val="00A50B42"/>
    <w:rsid w:val="00A50B89"/>
    <w:rsid w:val="00A51E61"/>
    <w:rsid w:val="00A52574"/>
    <w:rsid w:val="00A53EA1"/>
    <w:rsid w:val="00A54607"/>
    <w:rsid w:val="00A5505F"/>
    <w:rsid w:val="00A61177"/>
    <w:rsid w:val="00A62991"/>
    <w:rsid w:val="00A6404E"/>
    <w:rsid w:val="00A65934"/>
    <w:rsid w:val="00A65C18"/>
    <w:rsid w:val="00A674AD"/>
    <w:rsid w:val="00A701C1"/>
    <w:rsid w:val="00A71706"/>
    <w:rsid w:val="00A71F9C"/>
    <w:rsid w:val="00A7279D"/>
    <w:rsid w:val="00A732F0"/>
    <w:rsid w:val="00A74314"/>
    <w:rsid w:val="00A759F9"/>
    <w:rsid w:val="00A777E5"/>
    <w:rsid w:val="00A779FA"/>
    <w:rsid w:val="00A8070E"/>
    <w:rsid w:val="00A8509B"/>
    <w:rsid w:val="00A866D9"/>
    <w:rsid w:val="00A86A02"/>
    <w:rsid w:val="00A86CAD"/>
    <w:rsid w:val="00A87735"/>
    <w:rsid w:val="00A93228"/>
    <w:rsid w:val="00A932FF"/>
    <w:rsid w:val="00A947B1"/>
    <w:rsid w:val="00A95211"/>
    <w:rsid w:val="00A95ACD"/>
    <w:rsid w:val="00A96ABD"/>
    <w:rsid w:val="00A974CF"/>
    <w:rsid w:val="00AA1655"/>
    <w:rsid w:val="00AA224B"/>
    <w:rsid w:val="00AA3E6C"/>
    <w:rsid w:val="00AA56AE"/>
    <w:rsid w:val="00AA6E94"/>
    <w:rsid w:val="00AA7938"/>
    <w:rsid w:val="00AB0004"/>
    <w:rsid w:val="00AB0D68"/>
    <w:rsid w:val="00AB17C5"/>
    <w:rsid w:val="00AB17CF"/>
    <w:rsid w:val="00AB19E5"/>
    <w:rsid w:val="00AB1F36"/>
    <w:rsid w:val="00AB22EB"/>
    <w:rsid w:val="00AB2DD2"/>
    <w:rsid w:val="00AB2EBA"/>
    <w:rsid w:val="00AB3ACB"/>
    <w:rsid w:val="00AB5848"/>
    <w:rsid w:val="00AB59A2"/>
    <w:rsid w:val="00AB6CF4"/>
    <w:rsid w:val="00AB75E9"/>
    <w:rsid w:val="00AC042B"/>
    <w:rsid w:val="00AC1645"/>
    <w:rsid w:val="00AC3B2E"/>
    <w:rsid w:val="00AC6717"/>
    <w:rsid w:val="00AC68F5"/>
    <w:rsid w:val="00AC742F"/>
    <w:rsid w:val="00AC7571"/>
    <w:rsid w:val="00AD1D49"/>
    <w:rsid w:val="00AD2F98"/>
    <w:rsid w:val="00AD4F49"/>
    <w:rsid w:val="00AD50FF"/>
    <w:rsid w:val="00AD51BB"/>
    <w:rsid w:val="00AD5366"/>
    <w:rsid w:val="00AD5B88"/>
    <w:rsid w:val="00AD6C4D"/>
    <w:rsid w:val="00AD7DA0"/>
    <w:rsid w:val="00AE3381"/>
    <w:rsid w:val="00AE38A0"/>
    <w:rsid w:val="00AE3FD4"/>
    <w:rsid w:val="00AE422C"/>
    <w:rsid w:val="00AE5109"/>
    <w:rsid w:val="00AE59DE"/>
    <w:rsid w:val="00AE7343"/>
    <w:rsid w:val="00AE736D"/>
    <w:rsid w:val="00AE7654"/>
    <w:rsid w:val="00AE7700"/>
    <w:rsid w:val="00AF0548"/>
    <w:rsid w:val="00AF098A"/>
    <w:rsid w:val="00AF1BC9"/>
    <w:rsid w:val="00AF1D3F"/>
    <w:rsid w:val="00AF1E5E"/>
    <w:rsid w:val="00AF2BC7"/>
    <w:rsid w:val="00AF45A8"/>
    <w:rsid w:val="00AF7ACA"/>
    <w:rsid w:val="00B001ED"/>
    <w:rsid w:val="00B00A90"/>
    <w:rsid w:val="00B00AD2"/>
    <w:rsid w:val="00B0434F"/>
    <w:rsid w:val="00B0619D"/>
    <w:rsid w:val="00B076FC"/>
    <w:rsid w:val="00B0787D"/>
    <w:rsid w:val="00B107D7"/>
    <w:rsid w:val="00B13505"/>
    <w:rsid w:val="00B135A1"/>
    <w:rsid w:val="00B13B20"/>
    <w:rsid w:val="00B14119"/>
    <w:rsid w:val="00B153F5"/>
    <w:rsid w:val="00B15F32"/>
    <w:rsid w:val="00B16A3D"/>
    <w:rsid w:val="00B17996"/>
    <w:rsid w:val="00B17F7A"/>
    <w:rsid w:val="00B20303"/>
    <w:rsid w:val="00B21A86"/>
    <w:rsid w:val="00B22848"/>
    <w:rsid w:val="00B25CCA"/>
    <w:rsid w:val="00B27A7F"/>
    <w:rsid w:val="00B27BD6"/>
    <w:rsid w:val="00B27F8D"/>
    <w:rsid w:val="00B31EAA"/>
    <w:rsid w:val="00B31F38"/>
    <w:rsid w:val="00B31FC2"/>
    <w:rsid w:val="00B32E94"/>
    <w:rsid w:val="00B32F20"/>
    <w:rsid w:val="00B332C4"/>
    <w:rsid w:val="00B336B4"/>
    <w:rsid w:val="00B34CF5"/>
    <w:rsid w:val="00B35114"/>
    <w:rsid w:val="00B36AF7"/>
    <w:rsid w:val="00B377D1"/>
    <w:rsid w:val="00B37A50"/>
    <w:rsid w:val="00B44FF4"/>
    <w:rsid w:val="00B46D54"/>
    <w:rsid w:val="00B46E49"/>
    <w:rsid w:val="00B4762D"/>
    <w:rsid w:val="00B50162"/>
    <w:rsid w:val="00B504F5"/>
    <w:rsid w:val="00B51053"/>
    <w:rsid w:val="00B52BE0"/>
    <w:rsid w:val="00B53BCE"/>
    <w:rsid w:val="00B53E04"/>
    <w:rsid w:val="00B54865"/>
    <w:rsid w:val="00B56A7E"/>
    <w:rsid w:val="00B56C10"/>
    <w:rsid w:val="00B56CF2"/>
    <w:rsid w:val="00B57245"/>
    <w:rsid w:val="00B57375"/>
    <w:rsid w:val="00B607A4"/>
    <w:rsid w:val="00B60970"/>
    <w:rsid w:val="00B60BB0"/>
    <w:rsid w:val="00B61C16"/>
    <w:rsid w:val="00B61F64"/>
    <w:rsid w:val="00B66DCC"/>
    <w:rsid w:val="00B6768E"/>
    <w:rsid w:val="00B7044A"/>
    <w:rsid w:val="00B7139E"/>
    <w:rsid w:val="00B7269A"/>
    <w:rsid w:val="00B72D9A"/>
    <w:rsid w:val="00B73600"/>
    <w:rsid w:val="00B73855"/>
    <w:rsid w:val="00B75A00"/>
    <w:rsid w:val="00B76E28"/>
    <w:rsid w:val="00B7700C"/>
    <w:rsid w:val="00B77A5A"/>
    <w:rsid w:val="00B77C58"/>
    <w:rsid w:val="00B8186A"/>
    <w:rsid w:val="00B81C72"/>
    <w:rsid w:val="00B82B7A"/>
    <w:rsid w:val="00B835A0"/>
    <w:rsid w:val="00B852C0"/>
    <w:rsid w:val="00B91688"/>
    <w:rsid w:val="00B9228A"/>
    <w:rsid w:val="00B93522"/>
    <w:rsid w:val="00B93DE1"/>
    <w:rsid w:val="00B94B43"/>
    <w:rsid w:val="00B95F2F"/>
    <w:rsid w:val="00B96DFF"/>
    <w:rsid w:val="00B977CF"/>
    <w:rsid w:val="00BA025E"/>
    <w:rsid w:val="00BA02BF"/>
    <w:rsid w:val="00BA141A"/>
    <w:rsid w:val="00BA3374"/>
    <w:rsid w:val="00BA5306"/>
    <w:rsid w:val="00BA5399"/>
    <w:rsid w:val="00BA59C9"/>
    <w:rsid w:val="00BB16AA"/>
    <w:rsid w:val="00BB19B4"/>
    <w:rsid w:val="00BB1D0D"/>
    <w:rsid w:val="00BB259E"/>
    <w:rsid w:val="00BB2739"/>
    <w:rsid w:val="00BB2982"/>
    <w:rsid w:val="00BB4B05"/>
    <w:rsid w:val="00BB4B67"/>
    <w:rsid w:val="00BB53DB"/>
    <w:rsid w:val="00BB53DE"/>
    <w:rsid w:val="00BB63AC"/>
    <w:rsid w:val="00BB64AB"/>
    <w:rsid w:val="00BB74AA"/>
    <w:rsid w:val="00BB7ADE"/>
    <w:rsid w:val="00BC0E6D"/>
    <w:rsid w:val="00BC3E21"/>
    <w:rsid w:val="00BC4975"/>
    <w:rsid w:val="00BC53C4"/>
    <w:rsid w:val="00BD052A"/>
    <w:rsid w:val="00BD1110"/>
    <w:rsid w:val="00BD33A5"/>
    <w:rsid w:val="00BD380C"/>
    <w:rsid w:val="00BD3871"/>
    <w:rsid w:val="00BD48BB"/>
    <w:rsid w:val="00BD4DC1"/>
    <w:rsid w:val="00BD4E51"/>
    <w:rsid w:val="00BD6ED8"/>
    <w:rsid w:val="00BD7E9E"/>
    <w:rsid w:val="00BE013F"/>
    <w:rsid w:val="00BE0C0A"/>
    <w:rsid w:val="00BE0DE7"/>
    <w:rsid w:val="00BE1484"/>
    <w:rsid w:val="00BE1A7F"/>
    <w:rsid w:val="00BE1CE5"/>
    <w:rsid w:val="00BE1F54"/>
    <w:rsid w:val="00BE3D17"/>
    <w:rsid w:val="00BE4846"/>
    <w:rsid w:val="00BE5153"/>
    <w:rsid w:val="00BE5229"/>
    <w:rsid w:val="00BE5395"/>
    <w:rsid w:val="00BE5AE9"/>
    <w:rsid w:val="00BE738F"/>
    <w:rsid w:val="00BE7E01"/>
    <w:rsid w:val="00BF0507"/>
    <w:rsid w:val="00BF081F"/>
    <w:rsid w:val="00BF2D3F"/>
    <w:rsid w:val="00BF3061"/>
    <w:rsid w:val="00BF4F51"/>
    <w:rsid w:val="00BF591D"/>
    <w:rsid w:val="00BF6296"/>
    <w:rsid w:val="00BF6454"/>
    <w:rsid w:val="00BF7A45"/>
    <w:rsid w:val="00C00C0D"/>
    <w:rsid w:val="00C01A67"/>
    <w:rsid w:val="00C05072"/>
    <w:rsid w:val="00C05ADC"/>
    <w:rsid w:val="00C05F41"/>
    <w:rsid w:val="00C066EC"/>
    <w:rsid w:val="00C11542"/>
    <w:rsid w:val="00C11BEF"/>
    <w:rsid w:val="00C12F7B"/>
    <w:rsid w:val="00C13CD8"/>
    <w:rsid w:val="00C15846"/>
    <w:rsid w:val="00C176B8"/>
    <w:rsid w:val="00C17DA5"/>
    <w:rsid w:val="00C17DF2"/>
    <w:rsid w:val="00C22582"/>
    <w:rsid w:val="00C23217"/>
    <w:rsid w:val="00C237B0"/>
    <w:rsid w:val="00C23A08"/>
    <w:rsid w:val="00C25D17"/>
    <w:rsid w:val="00C27BE1"/>
    <w:rsid w:val="00C306F5"/>
    <w:rsid w:val="00C30D11"/>
    <w:rsid w:val="00C32352"/>
    <w:rsid w:val="00C32976"/>
    <w:rsid w:val="00C32E62"/>
    <w:rsid w:val="00C33007"/>
    <w:rsid w:val="00C33228"/>
    <w:rsid w:val="00C3338F"/>
    <w:rsid w:val="00C33576"/>
    <w:rsid w:val="00C3471A"/>
    <w:rsid w:val="00C34EE4"/>
    <w:rsid w:val="00C364F4"/>
    <w:rsid w:val="00C36EDC"/>
    <w:rsid w:val="00C37D1B"/>
    <w:rsid w:val="00C40FBA"/>
    <w:rsid w:val="00C4124A"/>
    <w:rsid w:val="00C4240A"/>
    <w:rsid w:val="00C44C42"/>
    <w:rsid w:val="00C44DBF"/>
    <w:rsid w:val="00C452F3"/>
    <w:rsid w:val="00C46742"/>
    <w:rsid w:val="00C46B2D"/>
    <w:rsid w:val="00C4706A"/>
    <w:rsid w:val="00C47C80"/>
    <w:rsid w:val="00C47E02"/>
    <w:rsid w:val="00C50427"/>
    <w:rsid w:val="00C51BBC"/>
    <w:rsid w:val="00C51F04"/>
    <w:rsid w:val="00C52FCD"/>
    <w:rsid w:val="00C53263"/>
    <w:rsid w:val="00C5343F"/>
    <w:rsid w:val="00C539B7"/>
    <w:rsid w:val="00C53DAD"/>
    <w:rsid w:val="00C54742"/>
    <w:rsid w:val="00C5496E"/>
    <w:rsid w:val="00C55133"/>
    <w:rsid w:val="00C556E9"/>
    <w:rsid w:val="00C571BC"/>
    <w:rsid w:val="00C57DA2"/>
    <w:rsid w:val="00C60B90"/>
    <w:rsid w:val="00C613F6"/>
    <w:rsid w:val="00C624F2"/>
    <w:rsid w:val="00C627BE"/>
    <w:rsid w:val="00C64EC5"/>
    <w:rsid w:val="00C65ED8"/>
    <w:rsid w:val="00C65FDA"/>
    <w:rsid w:val="00C66B03"/>
    <w:rsid w:val="00C67521"/>
    <w:rsid w:val="00C719E3"/>
    <w:rsid w:val="00C7225A"/>
    <w:rsid w:val="00C7274A"/>
    <w:rsid w:val="00C7317C"/>
    <w:rsid w:val="00C73974"/>
    <w:rsid w:val="00C749F1"/>
    <w:rsid w:val="00C75640"/>
    <w:rsid w:val="00C83468"/>
    <w:rsid w:val="00C851CA"/>
    <w:rsid w:val="00C85B78"/>
    <w:rsid w:val="00C85C47"/>
    <w:rsid w:val="00C869CC"/>
    <w:rsid w:val="00C86A53"/>
    <w:rsid w:val="00C87177"/>
    <w:rsid w:val="00C90F86"/>
    <w:rsid w:val="00C91C50"/>
    <w:rsid w:val="00C93997"/>
    <w:rsid w:val="00C97216"/>
    <w:rsid w:val="00C97457"/>
    <w:rsid w:val="00CA0885"/>
    <w:rsid w:val="00CA27AB"/>
    <w:rsid w:val="00CA2EC5"/>
    <w:rsid w:val="00CA346C"/>
    <w:rsid w:val="00CA372B"/>
    <w:rsid w:val="00CA5145"/>
    <w:rsid w:val="00CB0760"/>
    <w:rsid w:val="00CB16E3"/>
    <w:rsid w:val="00CB16EB"/>
    <w:rsid w:val="00CB19DC"/>
    <w:rsid w:val="00CB2532"/>
    <w:rsid w:val="00CB27E1"/>
    <w:rsid w:val="00CB29BC"/>
    <w:rsid w:val="00CB2E4E"/>
    <w:rsid w:val="00CB3ACC"/>
    <w:rsid w:val="00CB4D19"/>
    <w:rsid w:val="00CB4DF0"/>
    <w:rsid w:val="00CB54D7"/>
    <w:rsid w:val="00CB5807"/>
    <w:rsid w:val="00CB72DC"/>
    <w:rsid w:val="00CB756A"/>
    <w:rsid w:val="00CC0D24"/>
    <w:rsid w:val="00CC1B37"/>
    <w:rsid w:val="00CC2B16"/>
    <w:rsid w:val="00CC6943"/>
    <w:rsid w:val="00CC7C6B"/>
    <w:rsid w:val="00CD01B3"/>
    <w:rsid w:val="00CD01D0"/>
    <w:rsid w:val="00CD0F1A"/>
    <w:rsid w:val="00CD33D2"/>
    <w:rsid w:val="00CD52C9"/>
    <w:rsid w:val="00CD53D2"/>
    <w:rsid w:val="00CD6302"/>
    <w:rsid w:val="00CD63D3"/>
    <w:rsid w:val="00CD66EE"/>
    <w:rsid w:val="00CE0349"/>
    <w:rsid w:val="00CE1D2E"/>
    <w:rsid w:val="00CE3E50"/>
    <w:rsid w:val="00CE43E6"/>
    <w:rsid w:val="00CE56B0"/>
    <w:rsid w:val="00CE7634"/>
    <w:rsid w:val="00CF018F"/>
    <w:rsid w:val="00CF15C5"/>
    <w:rsid w:val="00CF4034"/>
    <w:rsid w:val="00CF7C14"/>
    <w:rsid w:val="00D003D2"/>
    <w:rsid w:val="00D0046D"/>
    <w:rsid w:val="00D005AB"/>
    <w:rsid w:val="00D0272B"/>
    <w:rsid w:val="00D03A53"/>
    <w:rsid w:val="00D05409"/>
    <w:rsid w:val="00D06617"/>
    <w:rsid w:val="00D06652"/>
    <w:rsid w:val="00D06BA1"/>
    <w:rsid w:val="00D06F6A"/>
    <w:rsid w:val="00D07016"/>
    <w:rsid w:val="00D11473"/>
    <w:rsid w:val="00D12284"/>
    <w:rsid w:val="00D12C4F"/>
    <w:rsid w:val="00D135A8"/>
    <w:rsid w:val="00D1394A"/>
    <w:rsid w:val="00D14159"/>
    <w:rsid w:val="00D15F4F"/>
    <w:rsid w:val="00D21197"/>
    <w:rsid w:val="00D21885"/>
    <w:rsid w:val="00D23BF1"/>
    <w:rsid w:val="00D25285"/>
    <w:rsid w:val="00D263B4"/>
    <w:rsid w:val="00D26D0A"/>
    <w:rsid w:val="00D27AC9"/>
    <w:rsid w:val="00D305C9"/>
    <w:rsid w:val="00D30650"/>
    <w:rsid w:val="00D30680"/>
    <w:rsid w:val="00D30E09"/>
    <w:rsid w:val="00D31D93"/>
    <w:rsid w:val="00D32101"/>
    <w:rsid w:val="00D3213A"/>
    <w:rsid w:val="00D34B63"/>
    <w:rsid w:val="00D35600"/>
    <w:rsid w:val="00D35AC3"/>
    <w:rsid w:val="00D35BFE"/>
    <w:rsid w:val="00D366BF"/>
    <w:rsid w:val="00D40A3A"/>
    <w:rsid w:val="00D42944"/>
    <w:rsid w:val="00D43365"/>
    <w:rsid w:val="00D4351B"/>
    <w:rsid w:val="00D444DE"/>
    <w:rsid w:val="00D45969"/>
    <w:rsid w:val="00D474DD"/>
    <w:rsid w:val="00D47D9D"/>
    <w:rsid w:val="00D50AC9"/>
    <w:rsid w:val="00D516F9"/>
    <w:rsid w:val="00D5178D"/>
    <w:rsid w:val="00D51BF5"/>
    <w:rsid w:val="00D520FF"/>
    <w:rsid w:val="00D52AB6"/>
    <w:rsid w:val="00D52D81"/>
    <w:rsid w:val="00D5417E"/>
    <w:rsid w:val="00D542CA"/>
    <w:rsid w:val="00D560DC"/>
    <w:rsid w:val="00D567E3"/>
    <w:rsid w:val="00D578EF"/>
    <w:rsid w:val="00D616A8"/>
    <w:rsid w:val="00D62A87"/>
    <w:rsid w:val="00D62C0D"/>
    <w:rsid w:val="00D63EF8"/>
    <w:rsid w:val="00D64E71"/>
    <w:rsid w:val="00D6501A"/>
    <w:rsid w:val="00D667E7"/>
    <w:rsid w:val="00D6770A"/>
    <w:rsid w:val="00D67FB2"/>
    <w:rsid w:val="00D70379"/>
    <w:rsid w:val="00D70C95"/>
    <w:rsid w:val="00D71249"/>
    <w:rsid w:val="00D71EBC"/>
    <w:rsid w:val="00D76A41"/>
    <w:rsid w:val="00D76D61"/>
    <w:rsid w:val="00D77DC9"/>
    <w:rsid w:val="00D77FD4"/>
    <w:rsid w:val="00D84156"/>
    <w:rsid w:val="00D85259"/>
    <w:rsid w:val="00D85C9D"/>
    <w:rsid w:val="00D860A0"/>
    <w:rsid w:val="00D869E7"/>
    <w:rsid w:val="00D92006"/>
    <w:rsid w:val="00D924EE"/>
    <w:rsid w:val="00D936DE"/>
    <w:rsid w:val="00D950F4"/>
    <w:rsid w:val="00D95ED4"/>
    <w:rsid w:val="00D95F87"/>
    <w:rsid w:val="00D96CE6"/>
    <w:rsid w:val="00D9745B"/>
    <w:rsid w:val="00D97BB4"/>
    <w:rsid w:val="00D97BCB"/>
    <w:rsid w:val="00D97BEE"/>
    <w:rsid w:val="00DA0054"/>
    <w:rsid w:val="00DA085E"/>
    <w:rsid w:val="00DA2DAF"/>
    <w:rsid w:val="00DA62CC"/>
    <w:rsid w:val="00DA6AFE"/>
    <w:rsid w:val="00DA7459"/>
    <w:rsid w:val="00DA7FA9"/>
    <w:rsid w:val="00DA7FFA"/>
    <w:rsid w:val="00DB0157"/>
    <w:rsid w:val="00DB0288"/>
    <w:rsid w:val="00DB2255"/>
    <w:rsid w:val="00DB429D"/>
    <w:rsid w:val="00DB4B63"/>
    <w:rsid w:val="00DB58C2"/>
    <w:rsid w:val="00DB5912"/>
    <w:rsid w:val="00DB7B6D"/>
    <w:rsid w:val="00DC02A8"/>
    <w:rsid w:val="00DC2239"/>
    <w:rsid w:val="00DC2DD7"/>
    <w:rsid w:val="00DC3080"/>
    <w:rsid w:val="00DC31E8"/>
    <w:rsid w:val="00DC362F"/>
    <w:rsid w:val="00DC3AA4"/>
    <w:rsid w:val="00DC3AF6"/>
    <w:rsid w:val="00DC45C4"/>
    <w:rsid w:val="00DC51C2"/>
    <w:rsid w:val="00DC53D0"/>
    <w:rsid w:val="00DC69A1"/>
    <w:rsid w:val="00DC6E3A"/>
    <w:rsid w:val="00DC7100"/>
    <w:rsid w:val="00DC7DDD"/>
    <w:rsid w:val="00DD08CA"/>
    <w:rsid w:val="00DD1836"/>
    <w:rsid w:val="00DD2112"/>
    <w:rsid w:val="00DD2185"/>
    <w:rsid w:val="00DD266B"/>
    <w:rsid w:val="00DD2CEB"/>
    <w:rsid w:val="00DD51FD"/>
    <w:rsid w:val="00DD69A8"/>
    <w:rsid w:val="00DD7248"/>
    <w:rsid w:val="00DD7C98"/>
    <w:rsid w:val="00DE26D1"/>
    <w:rsid w:val="00DE422E"/>
    <w:rsid w:val="00DE4E04"/>
    <w:rsid w:val="00DE59BA"/>
    <w:rsid w:val="00DE7791"/>
    <w:rsid w:val="00DF01AE"/>
    <w:rsid w:val="00DF1065"/>
    <w:rsid w:val="00DF1550"/>
    <w:rsid w:val="00DF1DA5"/>
    <w:rsid w:val="00DF23D6"/>
    <w:rsid w:val="00DF3172"/>
    <w:rsid w:val="00DF3377"/>
    <w:rsid w:val="00DF38F4"/>
    <w:rsid w:val="00DF397A"/>
    <w:rsid w:val="00DF3A6C"/>
    <w:rsid w:val="00DF4416"/>
    <w:rsid w:val="00E00361"/>
    <w:rsid w:val="00E00388"/>
    <w:rsid w:val="00E00AB7"/>
    <w:rsid w:val="00E011E9"/>
    <w:rsid w:val="00E021DB"/>
    <w:rsid w:val="00E02676"/>
    <w:rsid w:val="00E0308E"/>
    <w:rsid w:val="00E0432C"/>
    <w:rsid w:val="00E05369"/>
    <w:rsid w:val="00E05824"/>
    <w:rsid w:val="00E06E93"/>
    <w:rsid w:val="00E07ABC"/>
    <w:rsid w:val="00E11550"/>
    <w:rsid w:val="00E11B6D"/>
    <w:rsid w:val="00E1240B"/>
    <w:rsid w:val="00E1245A"/>
    <w:rsid w:val="00E1326D"/>
    <w:rsid w:val="00E16271"/>
    <w:rsid w:val="00E16B40"/>
    <w:rsid w:val="00E202A4"/>
    <w:rsid w:val="00E23C5D"/>
    <w:rsid w:val="00E25162"/>
    <w:rsid w:val="00E26DA4"/>
    <w:rsid w:val="00E274E8"/>
    <w:rsid w:val="00E30081"/>
    <w:rsid w:val="00E31697"/>
    <w:rsid w:val="00E31BCA"/>
    <w:rsid w:val="00E32174"/>
    <w:rsid w:val="00E35F6D"/>
    <w:rsid w:val="00E378C5"/>
    <w:rsid w:val="00E40033"/>
    <w:rsid w:val="00E4077C"/>
    <w:rsid w:val="00E411E6"/>
    <w:rsid w:val="00E4137D"/>
    <w:rsid w:val="00E41E59"/>
    <w:rsid w:val="00E41E96"/>
    <w:rsid w:val="00E420E3"/>
    <w:rsid w:val="00E421CD"/>
    <w:rsid w:val="00E42BEC"/>
    <w:rsid w:val="00E44B23"/>
    <w:rsid w:val="00E45002"/>
    <w:rsid w:val="00E453A4"/>
    <w:rsid w:val="00E454E0"/>
    <w:rsid w:val="00E45556"/>
    <w:rsid w:val="00E4637B"/>
    <w:rsid w:val="00E463E0"/>
    <w:rsid w:val="00E46592"/>
    <w:rsid w:val="00E469A6"/>
    <w:rsid w:val="00E46B29"/>
    <w:rsid w:val="00E4711A"/>
    <w:rsid w:val="00E4719F"/>
    <w:rsid w:val="00E47BA8"/>
    <w:rsid w:val="00E50DFE"/>
    <w:rsid w:val="00E5139E"/>
    <w:rsid w:val="00E515C9"/>
    <w:rsid w:val="00E516C5"/>
    <w:rsid w:val="00E520EF"/>
    <w:rsid w:val="00E537DC"/>
    <w:rsid w:val="00E5422B"/>
    <w:rsid w:val="00E550D8"/>
    <w:rsid w:val="00E554DC"/>
    <w:rsid w:val="00E558E2"/>
    <w:rsid w:val="00E55931"/>
    <w:rsid w:val="00E6039B"/>
    <w:rsid w:val="00E62173"/>
    <w:rsid w:val="00E6363B"/>
    <w:rsid w:val="00E64FB1"/>
    <w:rsid w:val="00E658F0"/>
    <w:rsid w:val="00E65CD9"/>
    <w:rsid w:val="00E66E4F"/>
    <w:rsid w:val="00E67D4C"/>
    <w:rsid w:val="00E71013"/>
    <w:rsid w:val="00E73FFF"/>
    <w:rsid w:val="00E743DC"/>
    <w:rsid w:val="00E74563"/>
    <w:rsid w:val="00E75505"/>
    <w:rsid w:val="00E7597E"/>
    <w:rsid w:val="00E76662"/>
    <w:rsid w:val="00E76A40"/>
    <w:rsid w:val="00E76A57"/>
    <w:rsid w:val="00E76AC2"/>
    <w:rsid w:val="00E77E90"/>
    <w:rsid w:val="00E8035B"/>
    <w:rsid w:val="00E80EC5"/>
    <w:rsid w:val="00E812C4"/>
    <w:rsid w:val="00E832E5"/>
    <w:rsid w:val="00E83D6D"/>
    <w:rsid w:val="00E840C1"/>
    <w:rsid w:val="00E847EA"/>
    <w:rsid w:val="00E84A0B"/>
    <w:rsid w:val="00E84CFB"/>
    <w:rsid w:val="00E84F0E"/>
    <w:rsid w:val="00E91E63"/>
    <w:rsid w:val="00E9296E"/>
    <w:rsid w:val="00E93FD4"/>
    <w:rsid w:val="00E9530F"/>
    <w:rsid w:val="00E95F77"/>
    <w:rsid w:val="00E96547"/>
    <w:rsid w:val="00E96A06"/>
    <w:rsid w:val="00E97FDE"/>
    <w:rsid w:val="00EA1C1B"/>
    <w:rsid w:val="00EA2D8C"/>
    <w:rsid w:val="00EA2E09"/>
    <w:rsid w:val="00EA3833"/>
    <w:rsid w:val="00EA5EEC"/>
    <w:rsid w:val="00EB0087"/>
    <w:rsid w:val="00EB1917"/>
    <w:rsid w:val="00EB1A4D"/>
    <w:rsid w:val="00EB25D6"/>
    <w:rsid w:val="00EB273D"/>
    <w:rsid w:val="00EB54DC"/>
    <w:rsid w:val="00EB6BB4"/>
    <w:rsid w:val="00EB7285"/>
    <w:rsid w:val="00EB7616"/>
    <w:rsid w:val="00EB7B6B"/>
    <w:rsid w:val="00EC12F3"/>
    <w:rsid w:val="00EC202E"/>
    <w:rsid w:val="00EC4153"/>
    <w:rsid w:val="00EC4510"/>
    <w:rsid w:val="00EC4A21"/>
    <w:rsid w:val="00EC53E5"/>
    <w:rsid w:val="00EC6686"/>
    <w:rsid w:val="00ED022E"/>
    <w:rsid w:val="00ED12DF"/>
    <w:rsid w:val="00ED1A90"/>
    <w:rsid w:val="00ED242F"/>
    <w:rsid w:val="00ED3007"/>
    <w:rsid w:val="00ED545F"/>
    <w:rsid w:val="00ED5D81"/>
    <w:rsid w:val="00ED718D"/>
    <w:rsid w:val="00EE18E1"/>
    <w:rsid w:val="00EE2990"/>
    <w:rsid w:val="00EE39CE"/>
    <w:rsid w:val="00EE3D64"/>
    <w:rsid w:val="00EE507B"/>
    <w:rsid w:val="00EE556D"/>
    <w:rsid w:val="00EE5B29"/>
    <w:rsid w:val="00EE66A1"/>
    <w:rsid w:val="00EE7320"/>
    <w:rsid w:val="00EF035F"/>
    <w:rsid w:val="00EF05A4"/>
    <w:rsid w:val="00EF0663"/>
    <w:rsid w:val="00EF0769"/>
    <w:rsid w:val="00EF10BD"/>
    <w:rsid w:val="00EF1F01"/>
    <w:rsid w:val="00EF22B2"/>
    <w:rsid w:val="00EF25C8"/>
    <w:rsid w:val="00EF2DCB"/>
    <w:rsid w:val="00EF2F12"/>
    <w:rsid w:val="00EF3777"/>
    <w:rsid w:val="00EF3C5F"/>
    <w:rsid w:val="00EF4027"/>
    <w:rsid w:val="00EF4745"/>
    <w:rsid w:val="00EF6407"/>
    <w:rsid w:val="00EF6FB6"/>
    <w:rsid w:val="00EF7C01"/>
    <w:rsid w:val="00F00AAC"/>
    <w:rsid w:val="00F01CDA"/>
    <w:rsid w:val="00F02D35"/>
    <w:rsid w:val="00F03404"/>
    <w:rsid w:val="00F051C9"/>
    <w:rsid w:val="00F05A86"/>
    <w:rsid w:val="00F07158"/>
    <w:rsid w:val="00F071AB"/>
    <w:rsid w:val="00F102D6"/>
    <w:rsid w:val="00F10672"/>
    <w:rsid w:val="00F122CB"/>
    <w:rsid w:val="00F132BE"/>
    <w:rsid w:val="00F14818"/>
    <w:rsid w:val="00F14BB3"/>
    <w:rsid w:val="00F150CA"/>
    <w:rsid w:val="00F15AE2"/>
    <w:rsid w:val="00F20B51"/>
    <w:rsid w:val="00F2132A"/>
    <w:rsid w:val="00F21FFD"/>
    <w:rsid w:val="00F22DA9"/>
    <w:rsid w:val="00F24E65"/>
    <w:rsid w:val="00F24F4C"/>
    <w:rsid w:val="00F24F87"/>
    <w:rsid w:val="00F2557E"/>
    <w:rsid w:val="00F25C22"/>
    <w:rsid w:val="00F27689"/>
    <w:rsid w:val="00F27B32"/>
    <w:rsid w:val="00F313C0"/>
    <w:rsid w:val="00F33860"/>
    <w:rsid w:val="00F34A58"/>
    <w:rsid w:val="00F351F6"/>
    <w:rsid w:val="00F3568C"/>
    <w:rsid w:val="00F357D7"/>
    <w:rsid w:val="00F35898"/>
    <w:rsid w:val="00F35DBC"/>
    <w:rsid w:val="00F37DAD"/>
    <w:rsid w:val="00F404B2"/>
    <w:rsid w:val="00F41185"/>
    <w:rsid w:val="00F415D9"/>
    <w:rsid w:val="00F41DB2"/>
    <w:rsid w:val="00F421EE"/>
    <w:rsid w:val="00F42936"/>
    <w:rsid w:val="00F4324F"/>
    <w:rsid w:val="00F439D1"/>
    <w:rsid w:val="00F43D34"/>
    <w:rsid w:val="00F43E1D"/>
    <w:rsid w:val="00F46150"/>
    <w:rsid w:val="00F462AA"/>
    <w:rsid w:val="00F4695B"/>
    <w:rsid w:val="00F526B7"/>
    <w:rsid w:val="00F559C7"/>
    <w:rsid w:val="00F55CAE"/>
    <w:rsid w:val="00F56148"/>
    <w:rsid w:val="00F567DF"/>
    <w:rsid w:val="00F57D4F"/>
    <w:rsid w:val="00F6082B"/>
    <w:rsid w:val="00F6234D"/>
    <w:rsid w:val="00F62C26"/>
    <w:rsid w:val="00F6316F"/>
    <w:rsid w:val="00F63646"/>
    <w:rsid w:val="00F63BD8"/>
    <w:rsid w:val="00F64B4E"/>
    <w:rsid w:val="00F67174"/>
    <w:rsid w:val="00F67388"/>
    <w:rsid w:val="00F6794C"/>
    <w:rsid w:val="00F67EC7"/>
    <w:rsid w:val="00F70F08"/>
    <w:rsid w:val="00F711FC"/>
    <w:rsid w:val="00F71248"/>
    <w:rsid w:val="00F72E0C"/>
    <w:rsid w:val="00F73201"/>
    <w:rsid w:val="00F74047"/>
    <w:rsid w:val="00F75A6B"/>
    <w:rsid w:val="00F75F73"/>
    <w:rsid w:val="00F763AA"/>
    <w:rsid w:val="00F76D15"/>
    <w:rsid w:val="00F77CB6"/>
    <w:rsid w:val="00F807B7"/>
    <w:rsid w:val="00F814C7"/>
    <w:rsid w:val="00F81B68"/>
    <w:rsid w:val="00F8233B"/>
    <w:rsid w:val="00F828D4"/>
    <w:rsid w:val="00F82993"/>
    <w:rsid w:val="00F830F9"/>
    <w:rsid w:val="00F8521D"/>
    <w:rsid w:val="00F86022"/>
    <w:rsid w:val="00F87251"/>
    <w:rsid w:val="00F92CA6"/>
    <w:rsid w:val="00F93E66"/>
    <w:rsid w:val="00F93ECF"/>
    <w:rsid w:val="00F9486D"/>
    <w:rsid w:val="00F964C5"/>
    <w:rsid w:val="00F96967"/>
    <w:rsid w:val="00F97EA6"/>
    <w:rsid w:val="00FA0022"/>
    <w:rsid w:val="00FA0742"/>
    <w:rsid w:val="00FA0A49"/>
    <w:rsid w:val="00FA19DA"/>
    <w:rsid w:val="00FA1A6F"/>
    <w:rsid w:val="00FA2B18"/>
    <w:rsid w:val="00FA4DEE"/>
    <w:rsid w:val="00FA4E41"/>
    <w:rsid w:val="00FA5194"/>
    <w:rsid w:val="00FA59E5"/>
    <w:rsid w:val="00FA7060"/>
    <w:rsid w:val="00FA76BD"/>
    <w:rsid w:val="00FB0149"/>
    <w:rsid w:val="00FB0DC1"/>
    <w:rsid w:val="00FB1053"/>
    <w:rsid w:val="00FB1E6C"/>
    <w:rsid w:val="00FB5FC9"/>
    <w:rsid w:val="00FB6610"/>
    <w:rsid w:val="00FB6A06"/>
    <w:rsid w:val="00FC0E26"/>
    <w:rsid w:val="00FC1A70"/>
    <w:rsid w:val="00FC2536"/>
    <w:rsid w:val="00FC38CB"/>
    <w:rsid w:val="00FC4BD5"/>
    <w:rsid w:val="00FC720C"/>
    <w:rsid w:val="00FC74D8"/>
    <w:rsid w:val="00FC7764"/>
    <w:rsid w:val="00FD2847"/>
    <w:rsid w:val="00FD3506"/>
    <w:rsid w:val="00FD4B74"/>
    <w:rsid w:val="00FD4EA8"/>
    <w:rsid w:val="00FD51E7"/>
    <w:rsid w:val="00FD62C0"/>
    <w:rsid w:val="00FD7690"/>
    <w:rsid w:val="00FD7BB2"/>
    <w:rsid w:val="00FE028F"/>
    <w:rsid w:val="00FE19FD"/>
    <w:rsid w:val="00FE1ABD"/>
    <w:rsid w:val="00FE4E70"/>
    <w:rsid w:val="00FE501D"/>
    <w:rsid w:val="00FE5A23"/>
    <w:rsid w:val="00FE622A"/>
    <w:rsid w:val="00FE6FC2"/>
    <w:rsid w:val="00FF06BB"/>
    <w:rsid w:val="00FF17E7"/>
    <w:rsid w:val="00FF1925"/>
    <w:rsid w:val="00FF2675"/>
    <w:rsid w:val="00FF3946"/>
    <w:rsid w:val="00FF413A"/>
    <w:rsid w:val="00FF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5:docId w15:val="{07E9313E-C809-D04E-BF0C-B3310CD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36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E7B33"/>
    <w:pPr>
      <w:keepNext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E7B33"/>
    <w:pPr>
      <w:keepNext/>
      <w:outlineLvl w:val="1"/>
    </w:pPr>
    <w:rPr>
      <w:b/>
      <w:bCs/>
      <w:i/>
      <w:i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E7B33"/>
    <w:pPr>
      <w:keepNext/>
      <w:ind w:left="1440" w:firstLine="720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E7B33"/>
    <w:pPr>
      <w:keepNext/>
      <w:tabs>
        <w:tab w:val="left" w:pos="360"/>
      </w:tabs>
      <w:jc w:val="both"/>
      <w:outlineLvl w:val="3"/>
    </w:pPr>
    <w:rPr>
      <w:b/>
      <w:bCs/>
      <w:i/>
      <w:iCs/>
      <w:sz w:val="22"/>
      <w:szCs w:val="22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7B33"/>
    <w:pPr>
      <w:keepNext/>
      <w:jc w:val="both"/>
      <w:outlineLvl w:val="4"/>
    </w:pPr>
    <w:rPr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91C88"/>
    <w:pPr>
      <w:spacing w:before="240" w:after="60"/>
      <w:outlineLvl w:val="7"/>
    </w:pPr>
    <w:rPr>
      <w:rFonts w:ascii="Calibri" w:hAnsi="Calibri" w:cs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27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27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27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27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27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91C88"/>
    <w:rPr>
      <w:rFonts w:ascii="Calibri" w:hAnsi="Calibri" w:cs="Calibri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9E7B3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72270"/>
    <w:rPr>
      <w:sz w:val="24"/>
      <w:szCs w:val="24"/>
    </w:rPr>
  </w:style>
  <w:style w:type="paragraph" w:styleId="NormalWeb">
    <w:name w:val="Normal (Web)"/>
    <w:basedOn w:val="Normal"/>
    <w:uiPriority w:val="99"/>
    <w:rsid w:val="009E7B33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9E7B33"/>
    <w:pPr>
      <w:jc w:val="both"/>
    </w:pPr>
    <w:rPr>
      <w:b/>
      <w:bCs/>
      <w:i/>
      <w:i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72270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9E7B33"/>
    <w:pPr>
      <w:ind w:left="720"/>
      <w:jc w:val="both"/>
    </w:pPr>
    <w:rPr>
      <w:b/>
      <w:bCs/>
      <w:i/>
      <w:iCs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72270"/>
    <w:rPr>
      <w:sz w:val="24"/>
      <w:szCs w:val="24"/>
    </w:rPr>
  </w:style>
  <w:style w:type="character" w:styleId="Hyperlink">
    <w:name w:val="Hyperlink"/>
    <w:basedOn w:val="DefaultParagraphFont"/>
    <w:uiPriority w:val="99"/>
    <w:rsid w:val="009E7B33"/>
    <w:rPr>
      <w:color w:val="0000FF"/>
      <w:u w:val="single"/>
    </w:rPr>
  </w:style>
  <w:style w:type="table" w:styleId="TableGrid">
    <w:name w:val="Table Grid"/>
    <w:basedOn w:val="TableNormal"/>
    <w:uiPriority w:val="99"/>
    <w:rsid w:val="00FE50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0A5A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06E93"/>
    <w:rPr>
      <w:rFonts w:ascii="Courier New" w:eastAsia="Times New Roman" w:hAnsi="Courier New" w:cs="Courier New"/>
      <w:sz w:val="24"/>
      <w:szCs w:val="24"/>
    </w:rPr>
  </w:style>
  <w:style w:type="character" w:customStyle="1" w:styleId="htmltypewriter3">
    <w:name w:val="htmltypewriter3"/>
    <w:basedOn w:val="DefaultParagraphFont"/>
    <w:uiPriority w:val="99"/>
    <w:rsid w:val="000A5AB2"/>
  </w:style>
  <w:style w:type="paragraph" w:customStyle="1" w:styleId="CharCharCharChar">
    <w:name w:val="Char Char Char Char"/>
    <w:basedOn w:val="Normal"/>
    <w:uiPriority w:val="99"/>
    <w:rsid w:val="005116F3"/>
    <w:pPr>
      <w:spacing w:after="160" w:line="240" w:lineRule="exact"/>
    </w:pPr>
    <w:rPr>
      <w:rFonts w:ascii="Verdana" w:hAnsi="Verdana" w:cs="Verdana"/>
      <w:sz w:val="22"/>
      <w:szCs w:val="22"/>
    </w:rPr>
  </w:style>
  <w:style w:type="paragraph" w:customStyle="1" w:styleId="CharCharCharChar1">
    <w:name w:val="Char Char Char Char1"/>
    <w:basedOn w:val="Normal"/>
    <w:uiPriority w:val="99"/>
    <w:rsid w:val="005F20A6"/>
    <w:pPr>
      <w:spacing w:after="160" w:line="240" w:lineRule="exact"/>
    </w:pPr>
    <w:rPr>
      <w:rFonts w:ascii="Verdana" w:hAnsi="Verdana" w:cs="Verdana"/>
      <w:sz w:val="22"/>
      <w:szCs w:val="22"/>
    </w:rPr>
  </w:style>
  <w:style w:type="paragraph" w:customStyle="1" w:styleId="NormalVerdana">
    <w:name w:val="Normal + Verdana"/>
    <w:aliases w:val="9 pt,Left:  0.63 cm,First line:  1.32 cm"/>
    <w:basedOn w:val="Normal"/>
    <w:uiPriority w:val="99"/>
    <w:rsid w:val="004735B6"/>
    <w:rPr>
      <w:sz w:val="20"/>
      <w:szCs w:val="20"/>
    </w:rPr>
  </w:style>
  <w:style w:type="paragraph" w:styleId="ListBullet">
    <w:name w:val="List Bullet"/>
    <w:basedOn w:val="Normal"/>
    <w:link w:val="ListBulletChar"/>
    <w:uiPriority w:val="99"/>
    <w:rsid w:val="00800930"/>
    <w:pPr>
      <w:tabs>
        <w:tab w:val="num" w:pos="360"/>
      </w:tabs>
      <w:ind w:left="360" w:hanging="360"/>
    </w:pPr>
  </w:style>
  <w:style w:type="character" w:customStyle="1" w:styleId="ListBulletChar">
    <w:name w:val="List Bullet Char"/>
    <w:link w:val="ListBullet"/>
    <w:uiPriority w:val="99"/>
    <w:locked/>
    <w:rsid w:val="00800930"/>
    <w:rPr>
      <w:sz w:val="24"/>
      <w:szCs w:val="24"/>
    </w:rPr>
  </w:style>
  <w:style w:type="paragraph" w:customStyle="1" w:styleId="Achievement">
    <w:name w:val="Achievement"/>
    <w:basedOn w:val="BodyText"/>
    <w:uiPriority w:val="99"/>
    <w:rsid w:val="00B107D7"/>
    <w:pPr>
      <w:numPr>
        <w:numId w:val="5"/>
      </w:numPr>
      <w:tabs>
        <w:tab w:val="clear" w:pos="360"/>
      </w:tabs>
      <w:spacing w:after="60" w:line="220" w:lineRule="atLeast"/>
      <w:ind w:right="245"/>
    </w:pPr>
    <w:rPr>
      <w:rFonts w:ascii="Arial" w:eastAsia="Batang" w:hAnsi="Arial" w:cs="Arial"/>
      <w:b w:val="0"/>
      <w:bCs w:val="0"/>
      <w:i w:val="0"/>
      <w:iCs w:val="0"/>
      <w:spacing w:val="-5"/>
      <w:sz w:val="20"/>
      <w:szCs w:val="20"/>
    </w:rPr>
  </w:style>
  <w:style w:type="paragraph" w:customStyle="1" w:styleId="CompanyName">
    <w:name w:val="Company Name"/>
    <w:basedOn w:val="Normal"/>
    <w:next w:val="Normal"/>
    <w:autoRedefine/>
    <w:uiPriority w:val="99"/>
    <w:rsid w:val="00B107D7"/>
    <w:pPr>
      <w:tabs>
        <w:tab w:val="left" w:pos="2160"/>
        <w:tab w:val="right" w:pos="6480"/>
      </w:tabs>
      <w:spacing w:before="240" w:after="40" w:line="220" w:lineRule="atLeast"/>
    </w:pPr>
    <w:rPr>
      <w:rFonts w:eastAsia="Batang"/>
      <w:b/>
      <w:bCs/>
    </w:rPr>
  </w:style>
  <w:style w:type="paragraph" w:customStyle="1" w:styleId="CompanyNameOne">
    <w:name w:val="Company Name One"/>
    <w:basedOn w:val="CompanyName"/>
    <w:next w:val="Normal"/>
    <w:autoRedefine/>
    <w:uiPriority w:val="99"/>
    <w:rsid w:val="00DF1065"/>
    <w:rPr>
      <w:b w:val="0"/>
      <w:bCs w:val="0"/>
    </w:rPr>
  </w:style>
  <w:style w:type="paragraph" w:customStyle="1" w:styleId="JobTitle">
    <w:name w:val="Job Title"/>
    <w:next w:val="Achievement"/>
    <w:uiPriority w:val="99"/>
    <w:rsid w:val="00DF1065"/>
    <w:pPr>
      <w:spacing w:after="60" w:line="220" w:lineRule="atLeast"/>
    </w:pPr>
    <w:rPr>
      <w:rFonts w:ascii="Arial Black" w:eastAsia="Batang" w:hAnsi="Arial Black" w:cs="Arial Black"/>
      <w:spacing w:val="-10"/>
      <w:sz w:val="20"/>
      <w:szCs w:val="20"/>
    </w:rPr>
  </w:style>
  <w:style w:type="paragraph" w:customStyle="1" w:styleId="CharChar">
    <w:name w:val="Char Char"/>
    <w:basedOn w:val="Normal"/>
    <w:uiPriority w:val="99"/>
    <w:rsid w:val="00EA1C1B"/>
    <w:pPr>
      <w:spacing w:after="160" w:line="240" w:lineRule="exact"/>
    </w:pPr>
    <w:rPr>
      <w:rFonts w:ascii="Verdana" w:hAnsi="Verdana" w:cs="Verdana"/>
      <w:sz w:val="22"/>
      <w:szCs w:val="22"/>
    </w:rPr>
  </w:style>
  <w:style w:type="paragraph" w:customStyle="1" w:styleId="CharCharCharCharCharChar1CharCharCharChar">
    <w:name w:val="Char Char Char Char Char Char1 Char Char Char Char"/>
    <w:basedOn w:val="Normal"/>
    <w:uiPriority w:val="99"/>
    <w:rsid w:val="00095E0B"/>
    <w:pPr>
      <w:spacing w:after="160" w:line="240" w:lineRule="exact"/>
    </w:pPr>
    <w:rPr>
      <w:rFonts w:ascii="Verdana" w:hAnsi="Verdana" w:cs="Verdana"/>
      <w:sz w:val="22"/>
      <w:szCs w:val="22"/>
    </w:rPr>
  </w:style>
  <w:style w:type="paragraph" w:customStyle="1" w:styleId="Char3">
    <w:name w:val="Char3"/>
    <w:basedOn w:val="Normal"/>
    <w:uiPriority w:val="99"/>
    <w:rsid w:val="00D50AC9"/>
    <w:pPr>
      <w:spacing w:after="160" w:line="240" w:lineRule="exact"/>
    </w:pPr>
    <w:rPr>
      <w:rFonts w:ascii="Verdana" w:hAnsi="Verdana" w:cs="Verdana"/>
      <w:sz w:val="22"/>
      <w:szCs w:val="22"/>
    </w:rPr>
  </w:style>
  <w:style w:type="character" w:styleId="HTMLTypewriter">
    <w:name w:val="HTML Typewriter"/>
    <w:basedOn w:val="DefaultParagraphFont"/>
    <w:uiPriority w:val="99"/>
    <w:rsid w:val="007577CB"/>
    <w:rPr>
      <w:rFonts w:ascii="Courier New" w:eastAsia="Times New Roman" w:hAnsi="Courier New" w:cs="Courier New"/>
      <w:sz w:val="20"/>
      <w:szCs w:val="20"/>
    </w:rPr>
  </w:style>
  <w:style w:type="paragraph" w:customStyle="1" w:styleId="NormalGaramond">
    <w:name w:val="Normal + Garamond"/>
    <w:basedOn w:val="Normal"/>
    <w:uiPriority w:val="99"/>
    <w:rsid w:val="00AF1BC9"/>
    <w:pPr>
      <w:spacing w:before="100" w:after="240" w:line="288" w:lineRule="atLeast"/>
      <w:jc w:val="both"/>
    </w:pPr>
    <w:rPr>
      <w:rFonts w:ascii="Garamond" w:hAnsi="Garamond" w:cs="Garamond"/>
      <w:color w:val="000000"/>
    </w:rPr>
  </w:style>
  <w:style w:type="paragraph" w:customStyle="1" w:styleId="Char1CharCharChar">
    <w:name w:val="Char1 Char Char Char"/>
    <w:basedOn w:val="Normal"/>
    <w:uiPriority w:val="99"/>
    <w:rsid w:val="008B4DC4"/>
    <w:pPr>
      <w:spacing w:after="160" w:line="240" w:lineRule="exact"/>
    </w:pPr>
    <w:rPr>
      <w:rFonts w:ascii="Verdana" w:hAnsi="Verdana" w:cs="Verdana"/>
      <w:sz w:val="22"/>
      <w:szCs w:val="22"/>
    </w:rPr>
  </w:style>
  <w:style w:type="paragraph" w:customStyle="1" w:styleId="Char">
    <w:name w:val="Char"/>
    <w:basedOn w:val="Normal"/>
    <w:uiPriority w:val="99"/>
    <w:rsid w:val="007A2E22"/>
    <w:pPr>
      <w:spacing w:after="160" w:line="240" w:lineRule="exact"/>
    </w:pPr>
    <w:rPr>
      <w:rFonts w:ascii="Verdana" w:hAnsi="Verdana" w:cs="Verdana"/>
      <w:sz w:val="22"/>
      <w:szCs w:val="22"/>
    </w:rPr>
  </w:style>
  <w:style w:type="paragraph" w:styleId="NoSpacing">
    <w:name w:val="No Spacing"/>
    <w:uiPriority w:val="99"/>
    <w:qFormat/>
    <w:rsid w:val="00DA7459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5E03B2"/>
    <w:pPr>
      <w:ind w:left="720"/>
    </w:pPr>
  </w:style>
  <w:style w:type="paragraph" w:customStyle="1" w:styleId="Heading8Bold">
    <w:name w:val="Heading 8 + Bold"/>
    <w:basedOn w:val="Heading8"/>
    <w:uiPriority w:val="99"/>
    <w:rsid w:val="00791C88"/>
    <w:rPr>
      <w:rFonts w:ascii="Times New Roman" w:hAnsi="Times New Roman" w:cs="Times New Roman"/>
      <w:b/>
      <w:bCs/>
    </w:rPr>
  </w:style>
  <w:style w:type="paragraph" w:customStyle="1" w:styleId="CharCharCharCharCharChar1Char">
    <w:name w:val="Char Char Char Char Char Char1 Char"/>
    <w:basedOn w:val="Normal"/>
    <w:uiPriority w:val="99"/>
    <w:rsid w:val="0061405D"/>
    <w:pPr>
      <w:spacing w:after="160" w:line="240" w:lineRule="exact"/>
    </w:pPr>
    <w:rPr>
      <w:rFonts w:ascii="Verdana" w:hAnsi="Verdana" w:cs="Verdana"/>
      <w:sz w:val="22"/>
      <w:szCs w:val="22"/>
    </w:rPr>
  </w:style>
  <w:style w:type="paragraph" w:customStyle="1" w:styleId="in">
    <w:name w:val="in"/>
    <w:basedOn w:val="Normal"/>
    <w:link w:val="inChar"/>
    <w:uiPriority w:val="99"/>
    <w:rsid w:val="007C02D5"/>
    <w:pPr>
      <w:tabs>
        <w:tab w:val="left" w:pos="360"/>
        <w:tab w:val="left" w:pos="1260"/>
        <w:tab w:val="left" w:pos="1620"/>
        <w:tab w:val="left" w:pos="1980"/>
      </w:tabs>
      <w:ind w:left="1980" w:hanging="360"/>
    </w:pPr>
  </w:style>
  <w:style w:type="paragraph" w:customStyle="1" w:styleId="NormalMSSansSerifChar">
    <w:name w:val="Normal + MS Sans Serif Char"/>
    <w:aliases w:val="11 pt Char,Black Char"/>
    <w:basedOn w:val="in"/>
    <w:link w:val="NormalMSSansSerifCharChar"/>
    <w:uiPriority w:val="99"/>
    <w:rsid w:val="007C02D5"/>
    <w:pPr>
      <w:tabs>
        <w:tab w:val="clear" w:pos="360"/>
        <w:tab w:val="clear" w:pos="1260"/>
        <w:tab w:val="left" w:pos="720"/>
      </w:tabs>
      <w:spacing w:before="20" w:after="20" w:line="240" w:lineRule="atLeast"/>
      <w:ind w:left="0" w:firstLine="0"/>
    </w:pPr>
    <w:rPr>
      <w:rFonts w:ascii="MS Sans Serif" w:hAnsi="MS Sans Serif" w:cs="MS Sans Serif"/>
      <w:color w:val="000000"/>
      <w:sz w:val="22"/>
      <w:szCs w:val="22"/>
      <w:lang w:val="en-GB"/>
    </w:rPr>
  </w:style>
  <w:style w:type="character" w:customStyle="1" w:styleId="inChar">
    <w:name w:val="in Char"/>
    <w:link w:val="in"/>
    <w:uiPriority w:val="99"/>
    <w:locked/>
    <w:rsid w:val="007C02D5"/>
    <w:rPr>
      <w:sz w:val="24"/>
      <w:szCs w:val="24"/>
    </w:rPr>
  </w:style>
  <w:style w:type="character" w:customStyle="1" w:styleId="NormalMSSansSerifCharChar">
    <w:name w:val="Normal + MS Sans Serif Char Char"/>
    <w:aliases w:val="11 pt Char Char,Black Char Char"/>
    <w:link w:val="NormalMSSansSerifChar"/>
    <w:uiPriority w:val="99"/>
    <w:locked/>
    <w:rsid w:val="007C02D5"/>
    <w:rPr>
      <w:rFonts w:ascii="MS Sans Serif" w:hAnsi="MS Sans Serif" w:cs="MS Sans Serif"/>
      <w:color w:val="000000"/>
      <w:sz w:val="22"/>
      <w:szCs w:val="22"/>
      <w:lang w:val="en-GB"/>
    </w:rPr>
  </w:style>
  <w:style w:type="paragraph" w:customStyle="1" w:styleId="CharCharCharCharChar">
    <w:name w:val="Char Char Char Char Char"/>
    <w:basedOn w:val="Normal"/>
    <w:uiPriority w:val="99"/>
    <w:rsid w:val="00AB17C5"/>
    <w:pPr>
      <w:spacing w:after="160" w:line="240" w:lineRule="exact"/>
    </w:pPr>
    <w:rPr>
      <w:rFonts w:ascii="Verdana" w:hAnsi="Verdana" w:cs="Verdana"/>
      <w:sz w:val="22"/>
      <w:szCs w:val="22"/>
    </w:rPr>
  </w:style>
  <w:style w:type="paragraph" w:customStyle="1" w:styleId="WW-PlainText">
    <w:name w:val="WW-Plain Text"/>
    <w:basedOn w:val="Normal"/>
    <w:uiPriority w:val="99"/>
    <w:rsid w:val="00D667E7"/>
    <w:pPr>
      <w:widowControl w:val="0"/>
      <w:suppressAutoHyphens/>
    </w:pPr>
    <w:rPr>
      <w:rFonts w:ascii="Courier New" w:hAnsi="Courier New" w:cs="Courier New"/>
    </w:rPr>
  </w:style>
  <w:style w:type="paragraph" w:customStyle="1" w:styleId="CharCharCharChar2">
    <w:name w:val="Char Char Char Char2"/>
    <w:basedOn w:val="Normal"/>
    <w:uiPriority w:val="99"/>
    <w:rsid w:val="00B61C16"/>
    <w:pPr>
      <w:spacing w:after="160" w:line="240" w:lineRule="exact"/>
    </w:pPr>
    <w:rPr>
      <w:rFonts w:ascii="Verdana" w:hAnsi="Verdana" w:cs="Verdana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rsid w:val="002640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640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64019"/>
  </w:style>
  <w:style w:type="paragraph" w:customStyle="1" w:styleId="Char2">
    <w:name w:val="Char2"/>
    <w:basedOn w:val="Normal"/>
    <w:uiPriority w:val="99"/>
    <w:rsid w:val="006F7CBE"/>
    <w:pPr>
      <w:spacing w:after="160" w:line="240" w:lineRule="exact"/>
    </w:pPr>
    <w:rPr>
      <w:rFonts w:ascii="Verdana" w:hAnsi="Verdana" w:cs="Verdana"/>
      <w:sz w:val="22"/>
      <w:szCs w:val="22"/>
    </w:rPr>
  </w:style>
  <w:style w:type="numbering" w:customStyle="1" w:styleId="Style1">
    <w:name w:val="Style1"/>
    <w:rsid w:val="00472270"/>
    <w:pPr>
      <w:numPr>
        <w:numId w:val="26"/>
      </w:numPr>
    </w:pPr>
  </w:style>
  <w:style w:type="numbering" w:customStyle="1" w:styleId="Style2">
    <w:name w:val="Style2"/>
    <w:rsid w:val="00472270"/>
    <w:pPr>
      <w:numPr>
        <w:numId w:val="3"/>
      </w:numPr>
    </w:pPr>
  </w:style>
  <w:style w:type="paragraph" w:styleId="Subtitle">
    <w:name w:val="Subtitle"/>
    <w:basedOn w:val="Normal"/>
    <w:next w:val="Normal"/>
    <w:link w:val="SubtitleChar"/>
    <w:qFormat/>
    <w:locked/>
    <w:rsid w:val="00C60B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C60B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image" Target="media/image4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SUMAN DATTA</vt:lpstr>
    </vt:vector>
  </TitlesOfParts>
  <Company>EXL</Company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SUMAN DATTA</dc:title>
  <dc:creator>exl548</dc:creator>
  <cp:lastModifiedBy>Suman Datta</cp:lastModifiedBy>
  <cp:revision>2</cp:revision>
  <cp:lastPrinted>2003-06-20T08:12:00Z</cp:lastPrinted>
  <dcterms:created xsi:type="dcterms:W3CDTF">2024-02-17T10:21:00Z</dcterms:created>
  <dcterms:modified xsi:type="dcterms:W3CDTF">2024-02-17T10:21:00Z</dcterms:modified>
</cp:coreProperties>
</file>